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87C94" w:rsidRPr="009063CA" w:rsidRDefault="00C45593" w:rsidP="003E1423">
      <w:pPr>
        <w:suppressAutoHyphens/>
        <w:spacing w:before="120" w:after="120" w:line="240" w:lineRule="auto"/>
        <w:jc w:val="center"/>
        <w:outlineLvl w:val="5"/>
        <w:rPr>
          <w:rFonts w:asciiTheme="minorHAnsi" w:hAnsiTheme="minorHAnsi" w:cstheme="minorHAnsi"/>
          <w:sz w:val="32"/>
          <w:szCs w:val="32"/>
        </w:rPr>
      </w:pPr>
      <w:proofErr w:type="gramStart"/>
      <w:r>
        <w:rPr>
          <w:rFonts w:asciiTheme="minorHAnsi" w:hAnsiTheme="minorHAnsi" w:cstheme="minorHAnsi"/>
          <w:b/>
          <w:sz w:val="32"/>
          <w:szCs w:val="32"/>
        </w:rPr>
        <w:t xml:space="preserve">S </w:t>
      </w:r>
      <w:r w:rsidR="005F25D4" w:rsidRPr="009063CA">
        <w:rPr>
          <w:rFonts w:asciiTheme="minorHAnsi" w:hAnsiTheme="minorHAnsi" w:cstheme="minorHAnsi"/>
          <w:b/>
          <w:sz w:val="32"/>
          <w:szCs w:val="32"/>
        </w:rPr>
        <w:t>M L O U V A</w:t>
      </w:r>
      <w:r w:rsidR="00187C94" w:rsidRPr="009063CA">
        <w:rPr>
          <w:rFonts w:asciiTheme="minorHAnsi" w:hAnsiTheme="minorHAnsi" w:cstheme="minorHAnsi"/>
          <w:b/>
          <w:sz w:val="32"/>
          <w:szCs w:val="32"/>
        </w:rPr>
        <w:t xml:space="preserve">  O   D Í L O</w:t>
      </w:r>
      <w:proofErr w:type="gramEnd"/>
    </w:p>
    <w:p w:rsidR="00187C94" w:rsidRPr="00336D4C" w:rsidRDefault="00187C94" w:rsidP="00C724CF">
      <w:pPr>
        <w:suppressAutoHyphens/>
        <w:spacing w:after="0" w:line="240" w:lineRule="auto"/>
        <w:rPr>
          <w:rFonts w:asciiTheme="minorHAnsi" w:hAnsiTheme="minorHAnsi" w:cstheme="minorHAnsi"/>
          <w:sz w:val="18"/>
          <w:szCs w:val="18"/>
        </w:rPr>
      </w:pPr>
      <w:r w:rsidRPr="00336D4C">
        <w:rPr>
          <w:rFonts w:asciiTheme="minorHAnsi" w:hAnsiTheme="minorHAnsi" w:cstheme="minorHAnsi"/>
          <w:sz w:val="18"/>
          <w:szCs w:val="18"/>
        </w:rPr>
        <w:t>Číslo smlouvy objednatele:</w:t>
      </w:r>
    </w:p>
    <w:p w:rsidR="00187C94" w:rsidRPr="00336D4C" w:rsidRDefault="00187C94" w:rsidP="00C724CF">
      <w:pPr>
        <w:suppressAutoHyphens/>
        <w:spacing w:after="0" w:line="240" w:lineRule="auto"/>
        <w:rPr>
          <w:rFonts w:asciiTheme="minorHAnsi" w:hAnsiTheme="minorHAnsi" w:cstheme="minorHAnsi"/>
          <w:sz w:val="18"/>
          <w:szCs w:val="18"/>
        </w:rPr>
      </w:pPr>
      <w:r w:rsidRPr="00336D4C">
        <w:rPr>
          <w:rFonts w:asciiTheme="minorHAnsi" w:hAnsiTheme="minorHAnsi" w:cstheme="minorHAnsi"/>
          <w:sz w:val="18"/>
          <w:szCs w:val="18"/>
        </w:rPr>
        <w:t>Číslo smlouvy zhotovitele:</w:t>
      </w:r>
    </w:p>
    <w:p w:rsidR="00187C94" w:rsidRPr="009063CA" w:rsidRDefault="00187C94" w:rsidP="003E1423">
      <w:pPr>
        <w:numPr>
          <w:ilvl w:val="1"/>
          <w:numId w:val="0"/>
        </w:numPr>
        <w:tabs>
          <w:tab w:val="num" w:pos="576"/>
        </w:tabs>
        <w:suppressAutoHyphens/>
        <w:spacing w:before="120" w:after="120" w:line="240" w:lineRule="auto"/>
        <w:ind w:left="576" w:right="-34" w:hanging="576"/>
        <w:jc w:val="center"/>
        <w:outlineLvl w:val="1"/>
        <w:rPr>
          <w:rFonts w:asciiTheme="minorHAnsi" w:hAnsiTheme="minorHAnsi" w:cstheme="minorHAnsi"/>
          <w:b/>
          <w:sz w:val="24"/>
          <w:szCs w:val="24"/>
        </w:rPr>
      </w:pPr>
      <w:r w:rsidRPr="009063CA">
        <w:rPr>
          <w:rFonts w:asciiTheme="minorHAnsi" w:hAnsiTheme="minorHAnsi" w:cstheme="minorHAnsi"/>
          <w:b/>
          <w:sz w:val="24"/>
          <w:szCs w:val="24"/>
        </w:rPr>
        <w:t>Článek 1</w:t>
      </w:r>
    </w:p>
    <w:p w:rsidR="00187C94" w:rsidRPr="009063CA" w:rsidRDefault="00187C94" w:rsidP="003E1423">
      <w:pPr>
        <w:numPr>
          <w:ilvl w:val="1"/>
          <w:numId w:val="0"/>
        </w:numPr>
        <w:tabs>
          <w:tab w:val="num" w:pos="576"/>
        </w:tabs>
        <w:suppressAutoHyphens/>
        <w:spacing w:before="120" w:after="120" w:line="240" w:lineRule="auto"/>
        <w:ind w:left="576" w:right="-34" w:hanging="576"/>
        <w:jc w:val="center"/>
        <w:outlineLvl w:val="1"/>
        <w:rPr>
          <w:rFonts w:asciiTheme="minorHAnsi" w:hAnsiTheme="minorHAnsi" w:cstheme="minorHAnsi"/>
          <w:b/>
          <w:sz w:val="24"/>
          <w:szCs w:val="24"/>
        </w:rPr>
      </w:pPr>
      <w:r w:rsidRPr="009063CA">
        <w:rPr>
          <w:rFonts w:asciiTheme="minorHAnsi" w:hAnsiTheme="minorHAnsi" w:cstheme="minorHAnsi"/>
          <w:b/>
          <w:sz w:val="24"/>
          <w:szCs w:val="24"/>
        </w:rPr>
        <w:t>Smluvní strany</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b/>
          <w:sz w:val="24"/>
          <w:szCs w:val="24"/>
          <w:lang w:eastAsia="cs-CZ"/>
        </w:rPr>
        <w:t>Objednatel:</w:t>
      </w:r>
      <w:r w:rsidRPr="00C45593">
        <w:rPr>
          <w:rFonts w:eastAsia="Times New Roman" w:cs="Calibri"/>
          <w:b/>
          <w:sz w:val="24"/>
          <w:szCs w:val="24"/>
          <w:lang w:eastAsia="cs-CZ"/>
        </w:rPr>
        <w:tab/>
      </w:r>
      <w:r w:rsidRPr="00C45593">
        <w:rPr>
          <w:rFonts w:eastAsia="Times New Roman" w:cs="Calibri"/>
          <w:b/>
          <w:sz w:val="24"/>
          <w:szCs w:val="24"/>
          <w:lang w:eastAsia="cs-CZ"/>
        </w:rPr>
        <w:tab/>
      </w:r>
      <w:r w:rsidRPr="00C45593">
        <w:rPr>
          <w:rFonts w:eastAsia="Times New Roman" w:cs="Calibri"/>
          <w:b/>
          <w:snapToGrid w:val="0"/>
          <w:color w:val="000000"/>
          <w:sz w:val="24"/>
          <w:szCs w:val="24"/>
          <w:lang w:eastAsia="cs-CZ"/>
        </w:rPr>
        <w:t>Krajská správa a údržba silnic Vysočiny, příspěvková organizace</w:t>
      </w:r>
    </w:p>
    <w:p w:rsidR="00C45593" w:rsidRPr="00C45593" w:rsidRDefault="00C45593" w:rsidP="00C45593">
      <w:pPr>
        <w:suppressAutoHyphens/>
        <w:spacing w:before="120" w:after="120" w:line="240" w:lineRule="auto"/>
        <w:rPr>
          <w:rFonts w:eastAsia="Times New Roman" w:cs="Calibri"/>
          <w:sz w:val="24"/>
          <w:szCs w:val="24"/>
          <w:lang w:eastAsia="cs-CZ"/>
        </w:rPr>
      </w:pPr>
      <w:r w:rsidRPr="00C45593">
        <w:rPr>
          <w:rFonts w:eastAsia="Times New Roman" w:cs="Calibri"/>
          <w:sz w:val="24"/>
          <w:szCs w:val="24"/>
          <w:lang w:eastAsia="cs-CZ"/>
        </w:rPr>
        <w:t xml:space="preserve">se sídlem: </w:t>
      </w:r>
      <w:r w:rsidRPr="00C45593">
        <w:rPr>
          <w:rFonts w:eastAsia="Times New Roman" w:cs="Calibri"/>
          <w:sz w:val="24"/>
          <w:szCs w:val="24"/>
          <w:lang w:eastAsia="cs-CZ"/>
        </w:rPr>
        <w:tab/>
      </w:r>
      <w:r w:rsidRPr="00C45593">
        <w:rPr>
          <w:rFonts w:eastAsia="Times New Roman" w:cs="Calibri"/>
          <w:sz w:val="24"/>
          <w:szCs w:val="24"/>
          <w:lang w:eastAsia="cs-CZ"/>
        </w:rPr>
        <w:tab/>
        <w:t>Kosovská 1122/16, 586 01 Jihlava</w:t>
      </w:r>
    </w:p>
    <w:p w:rsidR="00C45593" w:rsidRPr="00C45593" w:rsidRDefault="00C45593" w:rsidP="00C45593">
      <w:pPr>
        <w:suppressAutoHyphens/>
        <w:spacing w:before="120" w:after="120" w:line="240" w:lineRule="auto"/>
        <w:rPr>
          <w:rFonts w:eastAsia="Times New Roman" w:cs="Calibri"/>
          <w:sz w:val="24"/>
          <w:szCs w:val="24"/>
          <w:lang w:eastAsia="cs-CZ"/>
        </w:rPr>
      </w:pPr>
      <w:r w:rsidRPr="00C45593">
        <w:rPr>
          <w:rFonts w:eastAsia="Times New Roman" w:cs="Calibri"/>
          <w:b/>
          <w:bCs/>
          <w:sz w:val="24"/>
          <w:szCs w:val="24"/>
          <w:lang w:eastAsia="cs-CZ"/>
        </w:rPr>
        <w:t xml:space="preserve">zastoupený: </w:t>
      </w:r>
      <w:r w:rsidRPr="00C45593">
        <w:rPr>
          <w:rFonts w:eastAsia="Times New Roman" w:cs="Calibri"/>
          <w:b/>
          <w:bCs/>
          <w:sz w:val="24"/>
          <w:szCs w:val="24"/>
          <w:lang w:eastAsia="cs-CZ"/>
        </w:rPr>
        <w:tab/>
      </w:r>
      <w:r w:rsidRPr="00C45593">
        <w:rPr>
          <w:rFonts w:eastAsia="Times New Roman" w:cs="Calibri"/>
          <w:b/>
          <w:bCs/>
          <w:sz w:val="24"/>
          <w:szCs w:val="24"/>
          <w:lang w:eastAsia="cs-CZ"/>
        </w:rPr>
        <w:tab/>
        <w:t>Ing. Radovanem Necidem, ředitelem organizace</w:t>
      </w:r>
    </w:p>
    <w:p w:rsidR="00C45593" w:rsidRPr="00C45593" w:rsidRDefault="00C45593" w:rsidP="00C45593">
      <w:pPr>
        <w:suppressAutoHyphens/>
        <w:spacing w:before="120" w:after="120" w:line="240" w:lineRule="auto"/>
        <w:rPr>
          <w:rFonts w:eastAsia="Times New Roman" w:cs="Calibri"/>
          <w:bCs/>
          <w:sz w:val="24"/>
          <w:szCs w:val="24"/>
          <w:lang w:eastAsia="cs-CZ"/>
        </w:rPr>
      </w:pPr>
      <w:r w:rsidRPr="00C45593">
        <w:rPr>
          <w:rFonts w:eastAsia="Times New Roman" w:cs="Calibri"/>
          <w:bCs/>
          <w:sz w:val="24"/>
          <w:szCs w:val="24"/>
          <w:lang w:eastAsia="cs-CZ"/>
        </w:rPr>
        <w:t>Osoba pověřená jednat jménem objednatele ve věcech</w:t>
      </w:r>
    </w:p>
    <w:p w:rsidR="00C45593" w:rsidRPr="00C45593" w:rsidRDefault="00C45593" w:rsidP="00C45593">
      <w:pPr>
        <w:suppressAutoHyphens/>
        <w:spacing w:before="120" w:after="120" w:line="240" w:lineRule="auto"/>
        <w:rPr>
          <w:rFonts w:eastAsia="Times New Roman" w:cs="Calibri"/>
          <w:sz w:val="24"/>
          <w:szCs w:val="24"/>
          <w:lang w:eastAsia="cs-CZ"/>
        </w:rPr>
      </w:pPr>
      <w:r w:rsidRPr="00C45593">
        <w:rPr>
          <w:rFonts w:eastAsia="Times New Roman" w:cs="Calibri"/>
          <w:bCs/>
          <w:sz w:val="24"/>
          <w:szCs w:val="24"/>
          <w:lang w:eastAsia="cs-CZ"/>
        </w:rPr>
        <w:t>smluvních:</w:t>
      </w:r>
      <w:r w:rsidRPr="00C45593">
        <w:rPr>
          <w:rFonts w:eastAsia="Times New Roman" w:cs="Calibri"/>
          <w:bCs/>
          <w:sz w:val="24"/>
          <w:szCs w:val="24"/>
          <w:lang w:eastAsia="cs-CZ"/>
        </w:rPr>
        <w:tab/>
      </w:r>
      <w:r w:rsidRPr="00C45593">
        <w:rPr>
          <w:rFonts w:eastAsia="Times New Roman" w:cs="Calibri"/>
          <w:bCs/>
          <w:sz w:val="24"/>
          <w:szCs w:val="24"/>
          <w:lang w:eastAsia="cs-CZ"/>
        </w:rPr>
        <w:tab/>
        <w:t>Ing. Radovan Necid, ředitel organizace</w:t>
      </w:r>
      <w:r w:rsidRPr="00C45593">
        <w:rPr>
          <w:rFonts w:eastAsia="Times New Roman" w:cs="Calibri"/>
          <w:sz w:val="24"/>
          <w:szCs w:val="24"/>
          <w:lang w:eastAsia="cs-CZ"/>
        </w:rPr>
        <w:t xml:space="preserve"> </w:t>
      </w:r>
    </w:p>
    <w:p w:rsidR="00C45593" w:rsidRPr="00C45593" w:rsidRDefault="00C45593" w:rsidP="00C45593">
      <w:pPr>
        <w:suppressAutoHyphens/>
        <w:spacing w:before="120" w:after="120" w:line="240" w:lineRule="auto"/>
        <w:jc w:val="both"/>
        <w:outlineLvl w:val="1"/>
        <w:rPr>
          <w:rFonts w:eastAsia="Times New Roman" w:cs="Calibri"/>
          <w:sz w:val="24"/>
          <w:szCs w:val="24"/>
          <w:lang w:eastAsia="cs-CZ"/>
        </w:rPr>
      </w:pPr>
      <w:r w:rsidRPr="00C45593">
        <w:rPr>
          <w:rFonts w:eastAsia="Times New Roman" w:cs="Calibri"/>
          <w:sz w:val="24"/>
          <w:szCs w:val="24"/>
          <w:lang w:eastAsia="cs-CZ"/>
        </w:rPr>
        <w:t>IČO:</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sz w:val="24"/>
          <w:szCs w:val="24"/>
          <w:lang w:eastAsia="cs-CZ"/>
        </w:rPr>
        <w:tab/>
        <w:t>00090450</w:t>
      </w:r>
    </w:p>
    <w:p w:rsidR="00C45593" w:rsidRPr="00C45593" w:rsidRDefault="00C45593" w:rsidP="00C45593">
      <w:pPr>
        <w:suppressAutoHyphens/>
        <w:spacing w:before="120" w:after="120" w:line="240" w:lineRule="auto"/>
        <w:jc w:val="both"/>
        <w:outlineLvl w:val="1"/>
        <w:rPr>
          <w:rFonts w:eastAsia="Times New Roman" w:cs="Calibri"/>
          <w:sz w:val="24"/>
          <w:szCs w:val="24"/>
          <w:lang w:eastAsia="cs-CZ"/>
        </w:rPr>
      </w:pPr>
      <w:r w:rsidRPr="00C45593">
        <w:rPr>
          <w:rFonts w:eastAsia="Times New Roman" w:cs="Calibri"/>
          <w:sz w:val="24"/>
          <w:szCs w:val="24"/>
          <w:lang w:eastAsia="cs-CZ"/>
        </w:rPr>
        <w:t>DIČ:</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sz w:val="24"/>
          <w:szCs w:val="24"/>
          <w:lang w:eastAsia="cs-CZ"/>
        </w:rPr>
        <w:tab/>
        <w:t>CZ00090450</w:t>
      </w:r>
    </w:p>
    <w:p w:rsidR="00C45593" w:rsidRPr="00C45593" w:rsidRDefault="00C45593" w:rsidP="00C45593">
      <w:pPr>
        <w:suppressAutoHyphens/>
        <w:spacing w:before="120" w:after="120" w:line="240" w:lineRule="auto"/>
        <w:rPr>
          <w:rFonts w:eastAsia="Arial Unicode MS" w:cs="Calibri"/>
          <w:sz w:val="24"/>
          <w:szCs w:val="24"/>
          <w:lang w:eastAsia="cs-CZ"/>
        </w:rPr>
      </w:pPr>
      <w:r w:rsidRPr="00C45593">
        <w:rPr>
          <w:rFonts w:eastAsia="Arial Unicode MS" w:cs="Calibri"/>
          <w:sz w:val="24"/>
          <w:szCs w:val="24"/>
          <w:lang w:eastAsia="cs-CZ"/>
        </w:rPr>
        <w:t>Zřizovatel:</w:t>
      </w:r>
      <w:r w:rsidRPr="00C45593">
        <w:rPr>
          <w:rFonts w:eastAsia="Arial Unicode MS" w:cs="Calibri"/>
          <w:sz w:val="24"/>
          <w:szCs w:val="24"/>
          <w:lang w:eastAsia="cs-CZ"/>
        </w:rPr>
        <w:tab/>
      </w:r>
      <w:r w:rsidRPr="00C45593">
        <w:rPr>
          <w:rFonts w:eastAsia="Arial Unicode MS" w:cs="Calibri"/>
          <w:sz w:val="24"/>
          <w:szCs w:val="24"/>
          <w:lang w:eastAsia="cs-CZ"/>
        </w:rPr>
        <w:tab/>
        <w:t>Kraj Vysočina</w:t>
      </w:r>
    </w:p>
    <w:p w:rsidR="00C45593" w:rsidRPr="00C45593" w:rsidRDefault="00C45593" w:rsidP="00C45593">
      <w:pPr>
        <w:suppressAutoHyphens/>
        <w:spacing w:before="120" w:after="120" w:line="240" w:lineRule="auto"/>
        <w:rPr>
          <w:rFonts w:eastAsia="Times New Roman" w:cs="Calibri"/>
          <w:sz w:val="24"/>
          <w:szCs w:val="24"/>
          <w:lang w:eastAsia="cs-CZ"/>
        </w:rPr>
      </w:pPr>
      <w:r w:rsidRPr="00C45593">
        <w:rPr>
          <w:rFonts w:eastAsia="Times New Roman" w:cs="Calibri"/>
          <w:sz w:val="24"/>
          <w:szCs w:val="24"/>
          <w:lang w:eastAsia="cs-CZ"/>
        </w:rPr>
        <w:t>(dále jen „Objednatel“)</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b/>
          <w:sz w:val="24"/>
          <w:szCs w:val="24"/>
          <w:lang w:eastAsia="cs-CZ"/>
        </w:rPr>
        <w:t>a</w:t>
      </w:r>
    </w:p>
    <w:p w:rsidR="00C45593" w:rsidRPr="00C45593" w:rsidRDefault="00C45593" w:rsidP="00C45593">
      <w:pPr>
        <w:suppressAutoHyphens/>
        <w:spacing w:before="120" w:after="120" w:line="240" w:lineRule="auto"/>
        <w:rPr>
          <w:rFonts w:eastAsia="Times New Roman" w:cs="Calibri"/>
          <w:b/>
          <w:sz w:val="24"/>
          <w:szCs w:val="24"/>
          <w:lang w:eastAsia="cs-CZ"/>
        </w:rPr>
      </w:pPr>
      <w:proofErr w:type="gramStart"/>
      <w:r w:rsidRPr="00C45593">
        <w:rPr>
          <w:rFonts w:eastAsia="Times New Roman" w:cs="Calibri"/>
          <w:b/>
          <w:sz w:val="24"/>
          <w:szCs w:val="24"/>
          <w:lang w:eastAsia="cs-CZ"/>
        </w:rPr>
        <w:t>Zhotovitel:</w:t>
      </w:r>
      <w:r w:rsidRPr="00C45593">
        <w:rPr>
          <w:rFonts w:eastAsia="Times New Roman" w:cs="Calibri"/>
          <w:b/>
          <w:sz w:val="24"/>
          <w:szCs w:val="24"/>
          <w:lang w:eastAsia="cs-CZ"/>
        </w:rPr>
        <w:tab/>
      </w:r>
      <w:r w:rsidRPr="00C45593">
        <w:rPr>
          <w:rFonts w:eastAsia="Times New Roman" w:cs="Calibri"/>
          <w:b/>
          <w:sz w:val="24"/>
          <w:szCs w:val="24"/>
          <w:lang w:eastAsia="cs-CZ"/>
        </w:rPr>
        <w:tab/>
      </w:r>
      <w:r w:rsidRPr="00C45593">
        <w:rPr>
          <w:rFonts w:eastAsia="Times New Roman" w:cs="Calibri"/>
          <w:b/>
          <w:sz w:val="24"/>
          <w:szCs w:val="24"/>
          <w:highlight w:val="lightGray"/>
          <w:lang w:eastAsia="cs-CZ"/>
        </w:rPr>
        <w:t>..........................................................…</w:t>
      </w:r>
      <w:proofErr w:type="gramEnd"/>
      <w:r w:rsidRPr="00C45593">
        <w:rPr>
          <w:rFonts w:eastAsia="Times New Roman" w:cs="Calibri"/>
          <w:b/>
          <w:sz w:val="24"/>
          <w:szCs w:val="24"/>
          <w:highlight w:val="lightGray"/>
          <w:lang w:eastAsia="cs-CZ"/>
        </w:rPr>
        <w:t>………</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sz w:val="24"/>
          <w:szCs w:val="24"/>
          <w:lang w:eastAsia="cs-CZ"/>
        </w:rPr>
        <w:t xml:space="preserve">se </w:t>
      </w:r>
      <w:proofErr w:type="gramStart"/>
      <w:r w:rsidRPr="00C45593">
        <w:rPr>
          <w:rFonts w:eastAsia="Times New Roman" w:cs="Calibri"/>
          <w:sz w:val="24"/>
          <w:szCs w:val="24"/>
          <w:lang w:eastAsia="cs-CZ"/>
        </w:rPr>
        <w:t>sídlem:</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b/>
          <w:sz w:val="24"/>
          <w:szCs w:val="24"/>
          <w:highlight w:val="lightGray"/>
          <w:lang w:eastAsia="cs-CZ"/>
        </w:rPr>
        <w:t>..........................................................…</w:t>
      </w:r>
      <w:proofErr w:type="gramEnd"/>
      <w:r w:rsidRPr="00C45593">
        <w:rPr>
          <w:rFonts w:eastAsia="Times New Roman" w:cs="Calibri"/>
          <w:b/>
          <w:sz w:val="24"/>
          <w:szCs w:val="24"/>
          <w:highlight w:val="lightGray"/>
          <w:lang w:eastAsia="cs-CZ"/>
        </w:rPr>
        <w:t>………</w:t>
      </w:r>
    </w:p>
    <w:p w:rsidR="00C45593" w:rsidRPr="00C45593" w:rsidRDefault="00C45593" w:rsidP="00C45593">
      <w:pPr>
        <w:suppressAutoHyphens/>
        <w:spacing w:before="120" w:after="120" w:line="240" w:lineRule="auto"/>
        <w:rPr>
          <w:rFonts w:eastAsia="Times New Roman" w:cs="Calibri"/>
          <w:b/>
          <w:sz w:val="24"/>
          <w:szCs w:val="24"/>
          <w:lang w:eastAsia="cs-CZ"/>
        </w:rPr>
      </w:pPr>
      <w:proofErr w:type="gramStart"/>
      <w:r w:rsidRPr="00C45593">
        <w:rPr>
          <w:rFonts w:eastAsia="Times New Roman" w:cs="Calibri"/>
          <w:b/>
          <w:sz w:val="24"/>
          <w:szCs w:val="24"/>
          <w:lang w:eastAsia="cs-CZ"/>
        </w:rPr>
        <w:t>zastoupený:</w:t>
      </w:r>
      <w:r w:rsidRPr="00C45593">
        <w:rPr>
          <w:rFonts w:eastAsia="Times New Roman" w:cs="Calibri"/>
          <w:b/>
          <w:sz w:val="24"/>
          <w:szCs w:val="24"/>
          <w:lang w:eastAsia="cs-CZ"/>
        </w:rPr>
        <w:tab/>
      </w:r>
      <w:r w:rsidRPr="00C45593">
        <w:rPr>
          <w:rFonts w:eastAsia="Times New Roman" w:cs="Calibri"/>
          <w:b/>
          <w:sz w:val="24"/>
          <w:szCs w:val="24"/>
          <w:lang w:eastAsia="cs-CZ"/>
        </w:rPr>
        <w:tab/>
      </w:r>
      <w:r w:rsidRPr="00C45593">
        <w:rPr>
          <w:rFonts w:eastAsia="Times New Roman" w:cs="Calibri"/>
          <w:b/>
          <w:sz w:val="24"/>
          <w:szCs w:val="24"/>
          <w:highlight w:val="lightGray"/>
          <w:lang w:eastAsia="cs-CZ"/>
        </w:rPr>
        <w:t>..........................................................…</w:t>
      </w:r>
      <w:proofErr w:type="gramEnd"/>
      <w:r w:rsidRPr="00C45593">
        <w:rPr>
          <w:rFonts w:eastAsia="Times New Roman" w:cs="Calibri"/>
          <w:b/>
          <w:sz w:val="24"/>
          <w:szCs w:val="24"/>
          <w:highlight w:val="lightGray"/>
          <w:lang w:eastAsia="cs-CZ"/>
        </w:rPr>
        <w:t>………</w:t>
      </w:r>
      <w:r w:rsidRPr="00C45593">
        <w:rPr>
          <w:rFonts w:eastAsia="Times New Roman" w:cs="Calibri"/>
          <w:b/>
          <w:sz w:val="24"/>
          <w:szCs w:val="24"/>
          <w:lang w:eastAsia="cs-CZ"/>
        </w:rPr>
        <w:tab/>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sz w:val="24"/>
          <w:szCs w:val="24"/>
          <w:lang w:eastAsia="cs-CZ"/>
        </w:rPr>
        <w:t xml:space="preserve">zapsán v obchodním </w:t>
      </w:r>
      <w:proofErr w:type="gramStart"/>
      <w:r w:rsidRPr="00C45593">
        <w:rPr>
          <w:rFonts w:eastAsia="Times New Roman" w:cs="Calibri"/>
          <w:sz w:val="24"/>
          <w:szCs w:val="24"/>
          <w:lang w:eastAsia="cs-CZ"/>
        </w:rPr>
        <w:t xml:space="preserve">rejstříku   </w:t>
      </w:r>
      <w:r w:rsidRPr="00C45593">
        <w:rPr>
          <w:rFonts w:eastAsia="Times New Roman" w:cs="Calibri"/>
          <w:b/>
          <w:sz w:val="24"/>
          <w:szCs w:val="24"/>
          <w:highlight w:val="lightGray"/>
          <w:lang w:eastAsia="cs-CZ"/>
        </w:rPr>
        <w:t>............................................................</w:t>
      </w:r>
      <w:proofErr w:type="gramEnd"/>
    </w:p>
    <w:p w:rsidR="00C45593" w:rsidRPr="00C45593" w:rsidRDefault="00C45593" w:rsidP="00C45593">
      <w:pPr>
        <w:tabs>
          <w:tab w:val="left" w:pos="5730"/>
        </w:tabs>
        <w:suppressAutoHyphens/>
        <w:spacing w:before="120" w:after="120" w:line="240" w:lineRule="auto"/>
        <w:rPr>
          <w:rFonts w:eastAsia="Times New Roman" w:cs="Calibri"/>
          <w:sz w:val="24"/>
          <w:szCs w:val="24"/>
          <w:lang w:eastAsia="cs-CZ"/>
        </w:rPr>
      </w:pPr>
      <w:r w:rsidRPr="00C45593">
        <w:rPr>
          <w:rFonts w:eastAsia="Times New Roman" w:cs="Calibri"/>
          <w:sz w:val="24"/>
          <w:szCs w:val="24"/>
          <w:lang w:eastAsia="cs-CZ"/>
        </w:rPr>
        <w:t xml:space="preserve">Osoba pověřená jednat jménem zhotovitele ve věcech </w:t>
      </w:r>
      <w:r w:rsidRPr="00C45593">
        <w:rPr>
          <w:rFonts w:eastAsia="Times New Roman" w:cs="Calibri"/>
          <w:sz w:val="24"/>
          <w:szCs w:val="24"/>
          <w:lang w:eastAsia="cs-CZ"/>
        </w:rPr>
        <w:tab/>
      </w:r>
    </w:p>
    <w:p w:rsidR="00C45593" w:rsidRPr="00C45593" w:rsidRDefault="00C45593" w:rsidP="00C45593">
      <w:pPr>
        <w:suppressAutoHyphens/>
        <w:spacing w:before="120" w:after="120" w:line="240" w:lineRule="auto"/>
        <w:rPr>
          <w:rFonts w:eastAsia="Times New Roman" w:cs="Calibri"/>
          <w:b/>
          <w:sz w:val="24"/>
          <w:szCs w:val="24"/>
          <w:lang w:eastAsia="cs-CZ"/>
        </w:rPr>
      </w:pPr>
      <w:proofErr w:type="gramStart"/>
      <w:r w:rsidRPr="00C45593">
        <w:rPr>
          <w:rFonts w:eastAsia="Times New Roman" w:cs="Calibri"/>
          <w:sz w:val="24"/>
          <w:szCs w:val="24"/>
          <w:lang w:eastAsia="cs-CZ"/>
        </w:rPr>
        <w:t>smluvních:</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b/>
          <w:sz w:val="24"/>
          <w:szCs w:val="24"/>
          <w:highlight w:val="lightGray"/>
          <w:lang w:eastAsia="cs-CZ"/>
        </w:rPr>
        <w:t>..........................................................…</w:t>
      </w:r>
      <w:proofErr w:type="gramEnd"/>
      <w:r w:rsidRPr="00C45593">
        <w:rPr>
          <w:rFonts w:eastAsia="Times New Roman" w:cs="Calibri"/>
          <w:b/>
          <w:sz w:val="24"/>
          <w:szCs w:val="24"/>
          <w:highlight w:val="lightGray"/>
          <w:lang w:eastAsia="cs-CZ"/>
        </w:rPr>
        <w:t>………</w:t>
      </w:r>
    </w:p>
    <w:p w:rsidR="00C45593" w:rsidRPr="00C45593" w:rsidRDefault="00C45593" w:rsidP="00C45593">
      <w:pPr>
        <w:suppressAutoHyphens/>
        <w:spacing w:before="120" w:after="120" w:line="240" w:lineRule="auto"/>
        <w:rPr>
          <w:rFonts w:eastAsia="Times New Roman" w:cs="Calibri"/>
          <w:b/>
          <w:sz w:val="24"/>
          <w:szCs w:val="24"/>
          <w:lang w:eastAsia="cs-CZ"/>
        </w:rPr>
      </w:pPr>
      <w:proofErr w:type="gramStart"/>
      <w:r w:rsidRPr="00C45593">
        <w:rPr>
          <w:rFonts w:eastAsia="Times New Roman" w:cs="Calibri"/>
          <w:sz w:val="24"/>
          <w:szCs w:val="24"/>
          <w:lang w:eastAsia="cs-CZ"/>
        </w:rPr>
        <w:t>IČO:</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b/>
          <w:sz w:val="24"/>
          <w:szCs w:val="24"/>
          <w:highlight w:val="lightGray"/>
          <w:lang w:eastAsia="cs-CZ"/>
        </w:rPr>
        <w:t>..........................................................…</w:t>
      </w:r>
      <w:proofErr w:type="gramEnd"/>
      <w:r w:rsidRPr="00C45593">
        <w:rPr>
          <w:rFonts w:eastAsia="Times New Roman" w:cs="Calibri"/>
          <w:b/>
          <w:sz w:val="24"/>
          <w:szCs w:val="24"/>
          <w:highlight w:val="lightGray"/>
          <w:lang w:eastAsia="cs-CZ"/>
        </w:rPr>
        <w:t>………</w:t>
      </w:r>
    </w:p>
    <w:p w:rsidR="00C45593" w:rsidRPr="00C45593" w:rsidRDefault="00C45593" w:rsidP="00C45593">
      <w:pPr>
        <w:suppressAutoHyphens/>
        <w:spacing w:before="120" w:after="120" w:line="240" w:lineRule="auto"/>
        <w:rPr>
          <w:rFonts w:eastAsia="Times New Roman" w:cs="Calibri"/>
          <w:b/>
          <w:sz w:val="24"/>
          <w:szCs w:val="24"/>
          <w:lang w:eastAsia="cs-CZ"/>
        </w:rPr>
      </w:pPr>
      <w:proofErr w:type="gramStart"/>
      <w:r w:rsidRPr="00C45593">
        <w:rPr>
          <w:rFonts w:eastAsia="Times New Roman" w:cs="Calibri"/>
          <w:sz w:val="24"/>
          <w:szCs w:val="24"/>
          <w:lang w:eastAsia="cs-CZ"/>
        </w:rPr>
        <w:t>DIČ:</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b/>
          <w:sz w:val="24"/>
          <w:szCs w:val="24"/>
          <w:highlight w:val="lightGray"/>
          <w:lang w:eastAsia="cs-CZ"/>
        </w:rPr>
        <w:t>..........................................................…</w:t>
      </w:r>
      <w:proofErr w:type="gramEnd"/>
      <w:r w:rsidRPr="00C45593">
        <w:rPr>
          <w:rFonts w:eastAsia="Times New Roman" w:cs="Calibri"/>
          <w:b/>
          <w:sz w:val="24"/>
          <w:szCs w:val="24"/>
          <w:highlight w:val="lightGray"/>
          <w:lang w:eastAsia="cs-CZ"/>
        </w:rPr>
        <w:t>………</w:t>
      </w:r>
    </w:p>
    <w:p w:rsidR="00C45593" w:rsidRPr="00C45593" w:rsidRDefault="00C45593" w:rsidP="00C45593">
      <w:pPr>
        <w:widowControl w:val="0"/>
        <w:tabs>
          <w:tab w:val="left" w:pos="2268"/>
        </w:tabs>
        <w:suppressAutoHyphens/>
        <w:spacing w:after="0" w:line="240" w:lineRule="auto"/>
        <w:jc w:val="both"/>
        <w:rPr>
          <w:rFonts w:eastAsia="Times New Roman" w:cs="Calibri"/>
          <w:sz w:val="24"/>
          <w:szCs w:val="24"/>
          <w:lang w:eastAsia="ar-SA"/>
        </w:rPr>
      </w:pPr>
      <w:r w:rsidRPr="00C45593">
        <w:rPr>
          <w:rFonts w:eastAsia="Times New Roman" w:cs="Calibri"/>
          <w:sz w:val="24"/>
          <w:szCs w:val="24"/>
          <w:lang w:eastAsia="ar-SA"/>
        </w:rPr>
        <w:t xml:space="preserve">(dále jen jako „Zhotovitel“) </w:t>
      </w:r>
    </w:p>
    <w:p w:rsidR="00C45593" w:rsidRPr="00C45593" w:rsidRDefault="00C45593" w:rsidP="00C45593">
      <w:pPr>
        <w:widowControl w:val="0"/>
        <w:suppressAutoHyphens/>
        <w:spacing w:after="0" w:line="240" w:lineRule="auto"/>
        <w:jc w:val="both"/>
        <w:outlineLvl w:val="0"/>
        <w:rPr>
          <w:rFonts w:eastAsia="Times New Roman" w:cs="Calibri"/>
          <w:sz w:val="24"/>
          <w:szCs w:val="24"/>
          <w:lang w:eastAsia="cs-CZ"/>
        </w:rPr>
      </w:pPr>
      <w:r w:rsidRPr="00C45593">
        <w:rPr>
          <w:rFonts w:eastAsia="Times New Roman" w:cs="Calibri"/>
          <w:sz w:val="24"/>
          <w:szCs w:val="24"/>
          <w:lang w:eastAsia="cs-CZ"/>
        </w:rPr>
        <w:t>(společně také jako „</w:t>
      </w:r>
      <w:r w:rsidRPr="00C45593">
        <w:rPr>
          <w:rFonts w:eastAsia="Times New Roman" w:cs="Calibri"/>
          <w:b/>
          <w:sz w:val="24"/>
          <w:szCs w:val="24"/>
          <w:lang w:eastAsia="cs-CZ"/>
        </w:rPr>
        <w:t>Smluvní strany</w:t>
      </w:r>
      <w:r w:rsidRPr="00C45593">
        <w:rPr>
          <w:rFonts w:eastAsia="Times New Roman" w:cs="Calibri"/>
          <w:sz w:val="24"/>
          <w:szCs w:val="24"/>
          <w:lang w:eastAsia="cs-CZ"/>
        </w:rPr>
        <w:t>“ nebo jednotlivě „</w:t>
      </w:r>
      <w:r w:rsidRPr="00C45593">
        <w:rPr>
          <w:rFonts w:eastAsia="Times New Roman" w:cs="Calibri"/>
          <w:b/>
          <w:sz w:val="24"/>
          <w:szCs w:val="24"/>
          <w:lang w:eastAsia="cs-CZ"/>
        </w:rPr>
        <w:t>Smluvní strana</w:t>
      </w:r>
      <w:r w:rsidRPr="00C45593">
        <w:rPr>
          <w:rFonts w:eastAsia="Times New Roman" w:cs="Calibri"/>
          <w:sz w:val="24"/>
          <w:szCs w:val="24"/>
          <w:lang w:eastAsia="cs-CZ"/>
        </w:rPr>
        <w:t>“)</w:t>
      </w:r>
    </w:p>
    <w:p w:rsidR="00C45593" w:rsidRPr="00C45593" w:rsidRDefault="00C45593" w:rsidP="00C45593">
      <w:pPr>
        <w:widowControl w:val="0"/>
        <w:tabs>
          <w:tab w:val="left" w:pos="2268"/>
        </w:tabs>
        <w:suppressAutoHyphens/>
        <w:spacing w:after="0" w:line="240" w:lineRule="auto"/>
        <w:jc w:val="both"/>
        <w:rPr>
          <w:rFonts w:eastAsia="Times New Roman" w:cs="Calibri"/>
          <w:sz w:val="24"/>
          <w:szCs w:val="24"/>
          <w:lang w:eastAsia="ar-SA"/>
        </w:rPr>
      </w:pPr>
    </w:p>
    <w:p w:rsidR="00874367" w:rsidRPr="009063CA" w:rsidRDefault="00A80293" w:rsidP="003E1423">
      <w:pPr>
        <w:suppressAutoHyphens/>
        <w:spacing w:before="120" w:after="120" w:line="240" w:lineRule="auto"/>
        <w:ind w:firstLine="708"/>
        <w:jc w:val="both"/>
        <w:rPr>
          <w:rFonts w:asciiTheme="minorHAnsi" w:eastAsia="Times New Roman" w:hAnsiTheme="minorHAnsi" w:cstheme="minorHAnsi"/>
          <w:sz w:val="24"/>
          <w:szCs w:val="24"/>
          <w:lang w:eastAsia="ar-SA"/>
        </w:rPr>
      </w:pPr>
      <w:r w:rsidRPr="009063CA">
        <w:rPr>
          <w:rFonts w:asciiTheme="minorHAnsi" w:hAnsiTheme="minorHAnsi" w:cstheme="minorHAnsi"/>
          <w:sz w:val="24"/>
          <w:szCs w:val="24"/>
        </w:rPr>
        <w:t xml:space="preserve">Smluvní strany </w:t>
      </w:r>
      <w:r w:rsidR="00384ADE" w:rsidRPr="009063CA">
        <w:rPr>
          <w:rFonts w:asciiTheme="minorHAnsi" w:hAnsiTheme="minorHAnsi" w:cstheme="minorHAnsi"/>
          <w:sz w:val="24"/>
          <w:szCs w:val="24"/>
        </w:rPr>
        <w:t>se dohodly</w:t>
      </w:r>
      <w:r w:rsidR="00187C94" w:rsidRPr="009063CA">
        <w:rPr>
          <w:rFonts w:asciiTheme="minorHAnsi" w:hAnsiTheme="minorHAnsi" w:cstheme="minorHAnsi"/>
          <w:sz w:val="24"/>
          <w:szCs w:val="24"/>
        </w:rPr>
        <w:t xml:space="preserve">, že jejich závazkový vztah </w:t>
      </w:r>
      <w:r w:rsidR="00874367" w:rsidRPr="009063CA">
        <w:rPr>
          <w:rFonts w:asciiTheme="minorHAnsi" w:eastAsia="Times New Roman" w:hAnsiTheme="minorHAnsi" w:cstheme="minorHAnsi"/>
          <w:sz w:val="24"/>
          <w:szCs w:val="24"/>
          <w:lang w:eastAsia="ar-SA"/>
        </w:rPr>
        <w:t xml:space="preserve">se řídí </w:t>
      </w:r>
      <w:r w:rsidR="00874367" w:rsidRPr="009063CA">
        <w:rPr>
          <w:rFonts w:asciiTheme="minorHAnsi" w:eastAsia="Times New Roman" w:hAnsiTheme="minorHAnsi" w:cstheme="minorHAnsi"/>
          <w:b/>
          <w:sz w:val="24"/>
          <w:szCs w:val="24"/>
          <w:lang w:eastAsia="ar-SA"/>
        </w:rPr>
        <w:t xml:space="preserve">§ 2586 </w:t>
      </w:r>
      <w:r w:rsidR="00187C94" w:rsidRPr="009063CA">
        <w:rPr>
          <w:rFonts w:asciiTheme="minorHAnsi" w:hAnsiTheme="minorHAnsi" w:cstheme="minorHAnsi"/>
          <w:b/>
          <w:sz w:val="24"/>
          <w:szCs w:val="24"/>
        </w:rPr>
        <w:t>a násl. zákona č.</w:t>
      </w:r>
      <w:r w:rsidR="00FF6070" w:rsidRPr="009063CA">
        <w:rPr>
          <w:rFonts w:asciiTheme="minorHAnsi" w:hAnsiTheme="minorHAnsi" w:cstheme="minorHAnsi"/>
          <w:b/>
          <w:sz w:val="24"/>
          <w:szCs w:val="24"/>
        </w:rPr>
        <w:t> </w:t>
      </w:r>
      <w:r w:rsidR="00874367" w:rsidRPr="009063CA">
        <w:rPr>
          <w:rFonts w:asciiTheme="minorHAnsi" w:eastAsia="Times New Roman" w:hAnsiTheme="minorHAnsi" w:cstheme="minorHAnsi"/>
          <w:b/>
          <w:sz w:val="24"/>
          <w:szCs w:val="24"/>
          <w:lang w:eastAsia="ar-SA"/>
        </w:rPr>
        <w:t>89/2012</w:t>
      </w:r>
      <w:r w:rsidR="00187C94" w:rsidRPr="009063CA">
        <w:rPr>
          <w:rFonts w:asciiTheme="minorHAnsi" w:hAnsiTheme="minorHAnsi" w:cstheme="minorHAnsi"/>
          <w:b/>
          <w:sz w:val="24"/>
          <w:szCs w:val="24"/>
        </w:rPr>
        <w:t xml:space="preserve"> Sb., </w:t>
      </w:r>
      <w:r w:rsidR="00874367" w:rsidRPr="009063CA">
        <w:rPr>
          <w:rFonts w:asciiTheme="minorHAnsi" w:eastAsia="Times New Roman" w:hAnsiTheme="minorHAnsi" w:cstheme="minorHAnsi"/>
          <w:b/>
          <w:sz w:val="24"/>
          <w:szCs w:val="24"/>
          <w:lang w:eastAsia="ar-SA"/>
        </w:rPr>
        <w:t>občanského</w:t>
      </w:r>
      <w:r w:rsidR="00187C94" w:rsidRPr="009063CA">
        <w:rPr>
          <w:rFonts w:asciiTheme="minorHAnsi" w:hAnsiTheme="minorHAnsi" w:cstheme="minorHAnsi"/>
          <w:b/>
          <w:sz w:val="24"/>
          <w:szCs w:val="24"/>
        </w:rPr>
        <w:t xml:space="preserve"> zákoníku, </w:t>
      </w:r>
      <w:r w:rsidR="00874367" w:rsidRPr="009063CA">
        <w:rPr>
          <w:rFonts w:asciiTheme="minorHAnsi" w:eastAsia="Times New Roman" w:hAnsiTheme="minorHAnsi" w:cstheme="minorHAnsi"/>
          <w:b/>
          <w:sz w:val="24"/>
          <w:szCs w:val="24"/>
          <w:lang w:eastAsia="ar-SA"/>
        </w:rPr>
        <w:t>v platném</w:t>
      </w:r>
      <w:r w:rsidR="00187C94" w:rsidRPr="009063CA">
        <w:rPr>
          <w:rFonts w:asciiTheme="minorHAnsi" w:hAnsiTheme="minorHAnsi" w:cstheme="minorHAnsi"/>
          <w:b/>
          <w:sz w:val="24"/>
          <w:szCs w:val="24"/>
        </w:rPr>
        <w:t xml:space="preserve"> znění (dále jen </w:t>
      </w:r>
      <w:r w:rsidR="00C45593">
        <w:rPr>
          <w:rFonts w:asciiTheme="minorHAnsi" w:eastAsia="Times New Roman" w:hAnsiTheme="minorHAnsi" w:cstheme="minorHAnsi"/>
          <w:b/>
          <w:sz w:val="24"/>
          <w:szCs w:val="24"/>
          <w:lang w:eastAsia="ar-SA"/>
        </w:rPr>
        <w:t>„</w:t>
      </w:r>
      <w:r w:rsidR="00874367" w:rsidRPr="009063CA">
        <w:rPr>
          <w:rFonts w:asciiTheme="minorHAnsi" w:eastAsia="Times New Roman" w:hAnsiTheme="minorHAnsi" w:cstheme="minorHAnsi"/>
          <w:b/>
          <w:sz w:val="24"/>
          <w:szCs w:val="24"/>
          <w:lang w:eastAsia="ar-SA"/>
        </w:rPr>
        <w:t>OZ“)</w:t>
      </w:r>
      <w:r w:rsidR="00714F3B" w:rsidRPr="009063CA">
        <w:rPr>
          <w:rFonts w:asciiTheme="minorHAnsi" w:eastAsia="Times New Roman" w:hAnsiTheme="minorHAnsi" w:cstheme="minorHAnsi"/>
          <w:b/>
          <w:sz w:val="24"/>
          <w:szCs w:val="24"/>
          <w:lang w:eastAsia="ar-SA"/>
        </w:rPr>
        <w:t>.</w:t>
      </w:r>
      <w:r w:rsidR="00714F3B" w:rsidRPr="009063CA">
        <w:rPr>
          <w:rFonts w:asciiTheme="minorHAnsi" w:eastAsia="Times New Roman" w:hAnsiTheme="minorHAnsi" w:cstheme="minorHAnsi"/>
          <w:sz w:val="24"/>
          <w:szCs w:val="24"/>
          <w:lang w:eastAsia="ar-SA"/>
        </w:rPr>
        <w:t xml:space="preserve"> Z</w:t>
      </w:r>
      <w:r w:rsidR="00874367" w:rsidRPr="009063CA">
        <w:rPr>
          <w:rFonts w:asciiTheme="minorHAnsi" w:eastAsia="Times New Roman" w:hAnsiTheme="minorHAnsi" w:cstheme="minorHAnsi"/>
          <w:sz w:val="24"/>
          <w:szCs w:val="24"/>
          <w:lang w:eastAsia="ar-SA"/>
        </w:rPr>
        <w:t xml:space="preserve">a účelem realizace </w:t>
      </w:r>
      <w:proofErr w:type="gramStart"/>
      <w:r w:rsidR="00874367" w:rsidRPr="009063CA">
        <w:rPr>
          <w:rFonts w:asciiTheme="minorHAnsi" w:eastAsia="Times New Roman" w:hAnsiTheme="minorHAnsi" w:cstheme="minorHAnsi"/>
          <w:sz w:val="24"/>
          <w:szCs w:val="24"/>
          <w:lang w:eastAsia="ar-SA"/>
        </w:rPr>
        <w:t>díla  definovaného</w:t>
      </w:r>
      <w:proofErr w:type="gramEnd"/>
      <w:r w:rsidR="00874367" w:rsidRPr="009063CA">
        <w:rPr>
          <w:rFonts w:asciiTheme="minorHAnsi" w:eastAsia="Times New Roman" w:hAnsiTheme="minorHAnsi" w:cstheme="minorHAnsi"/>
          <w:sz w:val="24"/>
          <w:szCs w:val="24"/>
          <w:lang w:eastAsia="ar-SA"/>
        </w:rPr>
        <w:t xml:space="preserve"> v této smlouvě o dílo </w:t>
      </w:r>
      <w:r w:rsidR="008F473B" w:rsidRPr="009063CA">
        <w:rPr>
          <w:rFonts w:asciiTheme="minorHAnsi" w:eastAsia="Times New Roman" w:hAnsiTheme="minorHAnsi" w:cstheme="minorHAnsi"/>
          <w:sz w:val="24"/>
          <w:szCs w:val="24"/>
          <w:lang w:eastAsia="ar-SA"/>
        </w:rPr>
        <w:t>navazující na</w:t>
      </w:r>
      <w:r w:rsidR="00874367" w:rsidRPr="009063CA">
        <w:rPr>
          <w:rFonts w:asciiTheme="minorHAnsi" w:eastAsia="Times New Roman" w:hAnsiTheme="minorHAnsi" w:cstheme="minorHAnsi"/>
          <w:sz w:val="24"/>
          <w:szCs w:val="24"/>
          <w:lang w:eastAsia="ar-SA"/>
        </w:rPr>
        <w:t xml:space="preserve"> výběr nejvhodnější nabídky v rámci veřejné zakázky s názvem „</w:t>
      </w:r>
      <w:r w:rsidR="00ED2513">
        <w:rPr>
          <w:rFonts w:asciiTheme="minorHAnsi" w:hAnsiTheme="minorHAnsi" w:cstheme="minorHAnsi"/>
          <w:b/>
          <w:bCs/>
          <w:sz w:val="24"/>
          <w:szCs w:val="24"/>
        </w:rPr>
        <w:t>Protihluková opatření 2020 – II. etapa měření</w:t>
      </w:r>
      <w:r w:rsidR="00874367" w:rsidRPr="009063CA">
        <w:rPr>
          <w:rFonts w:asciiTheme="minorHAnsi" w:eastAsia="Times New Roman" w:hAnsiTheme="minorHAnsi" w:cstheme="minorHAnsi"/>
          <w:sz w:val="24"/>
          <w:szCs w:val="24"/>
          <w:lang w:eastAsia="ar-SA"/>
        </w:rPr>
        <w:t xml:space="preserve">“, </w:t>
      </w:r>
      <w:r w:rsidR="002126BF" w:rsidRPr="009063CA">
        <w:rPr>
          <w:rFonts w:asciiTheme="minorHAnsi" w:hAnsiTheme="minorHAnsi" w:cstheme="minorHAnsi"/>
          <w:sz w:val="24"/>
          <w:szCs w:val="24"/>
        </w:rPr>
        <w:t xml:space="preserve"> a </w:t>
      </w:r>
      <w:r w:rsidR="00187C94" w:rsidRPr="009063CA">
        <w:rPr>
          <w:rFonts w:asciiTheme="minorHAnsi" w:hAnsiTheme="minorHAnsi" w:cstheme="minorHAnsi"/>
          <w:sz w:val="24"/>
          <w:szCs w:val="24"/>
        </w:rPr>
        <w:t xml:space="preserve">uzavírají </w:t>
      </w:r>
      <w:r w:rsidR="00874367" w:rsidRPr="009063CA">
        <w:rPr>
          <w:rFonts w:asciiTheme="minorHAnsi" w:eastAsia="Times New Roman" w:hAnsiTheme="minorHAnsi" w:cstheme="minorHAnsi"/>
          <w:sz w:val="24"/>
          <w:szCs w:val="24"/>
          <w:lang w:eastAsia="ar-SA"/>
        </w:rPr>
        <w:t>níže uvedeného dne, měsíce a roku</w:t>
      </w:r>
      <w:r w:rsidR="008F0DB5" w:rsidRPr="009063CA">
        <w:rPr>
          <w:rFonts w:asciiTheme="minorHAnsi" w:hAnsiTheme="minorHAnsi" w:cstheme="minorHAnsi"/>
          <w:sz w:val="24"/>
          <w:szCs w:val="24"/>
        </w:rPr>
        <w:t xml:space="preserve"> </w:t>
      </w:r>
      <w:r w:rsidR="00187C94" w:rsidRPr="009063CA">
        <w:rPr>
          <w:rFonts w:asciiTheme="minorHAnsi" w:hAnsiTheme="minorHAnsi" w:cstheme="minorHAnsi"/>
          <w:sz w:val="24"/>
          <w:szCs w:val="24"/>
        </w:rPr>
        <w:t xml:space="preserve">tuto </w:t>
      </w:r>
    </w:p>
    <w:p w:rsidR="00187C94" w:rsidRDefault="00874367" w:rsidP="003E1423">
      <w:pPr>
        <w:spacing w:before="120" w:after="120"/>
        <w:jc w:val="center"/>
        <w:rPr>
          <w:rFonts w:asciiTheme="minorHAnsi" w:hAnsiTheme="minorHAnsi" w:cstheme="minorHAnsi"/>
          <w:sz w:val="24"/>
          <w:szCs w:val="24"/>
        </w:rPr>
      </w:pPr>
      <w:r w:rsidRPr="009063CA">
        <w:rPr>
          <w:rFonts w:asciiTheme="minorHAnsi" w:eastAsia="Times New Roman" w:hAnsiTheme="minorHAnsi" w:cstheme="minorHAnsi"/>
          <w:sz w:val="24"/>
          <w:szCs w:val="24"/>
          <w:lang w:eastAsia="ar-SA"/>
        </w:rPr>
        <w:t>Smlouvu</w:t>
      </w:r>
      <w:r w:rsidR="00187C94" w:rsidRPr="009063CA">
        <w:rPr>
          <w:rFonts w:asciiTheme="minorHAnsi" w:hAnsiTheme="minorHAnsi" w:cstheme="minorHAnsi"/>
          <w:sz w:val="24"/>
          <w:szCs w:val="24"/>
        </w:rPr>
        <w:t xml:space="preserve"> o dílo (dále jen „smlouva“).</w:t>
      </w:r>
    </w:p>
    <w:p w:rsidR="00366879" w:rsidRPr="009063CA" w:rsidRDefault="00366879" w:rsidP="003E1423">
      <w:pPr>
        <w:spacing w:before="120" w:after="120"/>
        <w:jc w:val="center"/>
        <w:rPr>
          <w:rFonts w:asciiTheme="minorHAnsi" w:hAnsiTheme="minorHAnsi" w:cstheme="minorHAnsi"/>
          <w:sz w:val="24"/>
          <w:szCs w:val="24"/>
        </w:rPr>
      </w:pPr>
    </w:p>
    <w:p w:rsidR="00221E21" w:rsidRPr="009063CA" w:rsidRDefault="00221E21" w:rsidP="003E1423">
      <w:pPr>
        <w:suppressAutoHyphens/>
        <w:spacing w:before="120" w:after="120" w:line="240" w:lineRule="auto"/>
        <w:jc w:val="center"/>
        <w:rPr>
          <w:rFonts w:asciiTheme="minorHAnsi" w:hAnsiTheme="minorHAnsi" w:cstheme="minorHAnsi"/>
          <w:b/>
          <w:sz w:val="24"/>
          <w:szCs w:val="24"/>
        </w:rPr>
      </w:pPr>
      <w:r w:rsidRPr="009063CA">
        <w:rPr>
          <w:rFonts w:asciiTheme="minorHAnsi" w:hAnsiTheme="minorHAnsi" w:cstheme="minorHAnsi"/>
          <w:b/>
          <w:sz w:val="24"/>
          <w:szCs w:val="24"/>
        </w:rPr>
        <w:lastRenderedPageBreak/>
        <w:t>Článek 2</w:t>
      </w:r>
    </w:p>
    <w:p w:rsidR="00221E21" w:rsidRPr="009063CA" w:rsidRDefault="00221E21" w:rsidP="003E1423">
      <w:pPr>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Předmět smlouvy</w:t>
      </w:r>
    </w:p>
    <w:p w:rsidR="00CE11E0" w:rsidRDefault="00221E21" w:rsidP="00A46E02">
      <w:pPr>
        <w:numPr>
          <w:ilvl w:val="0"/>
          <w:numId w:val="2"/>
        </w:numPr>
        <w:overflowPunct w:val="0"/>
        <w:autoSpaceDE w:val="0"/>
        <w:spacing w:before="120" w:after="120"/>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Předmětem plnění této smlouvy je závazek </w:t>
      </w:r>
      <w:r w:rsidR="006A72EB">
        <w:rPr>
          <w:rFonts w:asciiTheme="minorHAnsi" w:hAnsiTheme="minorHAnsi" w:cstheme="minorHAnsi"/>
          <w:sz w:val="24"/>
          <w:szCs w:val="24"/>
        </w:rPr>
        <w:t xml:space="preserve">provést </w:t>
      </w:r>
      <w:r w:rsidR="004861A3">
        <w:rPr>
          <w:rFonts w:asciiTheme="minorHAnsi" w:hAnsiTheme="minorHAnsi" w:cstheme="minorHAnsi"/>
          <w:sz w:val="24"/>
          <w:szCs w:val="24"/>
        </w:rPr>
        <w:t xml:space="preserve">autorizované (popřípadě akreditované) </w:t>
      </w:r>
      <w:r w:rsidR="006A72EB">
        <w:rPr>
          <w:rFonts w:asciiTheme="minorHAnsi" w:hAnsiTheme="minorHAnsi" w:cstheme="minorHAnsi"/>
          <w:sz w:val="24"/>
          <w:szCs w:val="24"/>
        </w:rPr>
        <w:t>měření hluku z dopravy v rámci II. etapy a následné vypracování studie, na jejímž základě budou navrhnuta konkrétní protihluková opatření</w:t>
      </w:r>
      <w:r w:rsidR="00A46E02">
        <w:rPr>
          <w:rFonts w:asciiTheme="minorHAnsi" w:hAnsiTheme="minorHAnsi" w:cstheme="minorHAnsi"/>
          <w:sz w:val="24"/>
          <w:szCs w:val="24"/>
        </w:rPr>
        <w:t>.</w:t>
      </w:r>
      <w:r w:rsidR="00445049" w:rsidRPr="009063CA">
        <w:rPr>
          <w:rFonts w:asciiTheme="minorHAnsi" w:hAnsiTheme="minorHAnsi" w:cstheme="minorHAnsi"/>
          <w:sz w:val="24"/>
          <w:szCs w:val="24"/>
        </w:rPr>
        <w:t xml:space="preserve"> </w:t>
      </w:r>
      <w:r w:rsidR="0097767B" w:rsidRPr="009063CA">
        <w:rPr>
          <w:rFonts w:asciiTheme="minorHAnsi" w:hAnsiTheme="minorHAnsi" w:cstheme="minorHAnsi"/>
          <w:sz w:val="24"/>
          <w:szCs w:val="24"/>
        </w:rPr>
        <w:t xml:space="preserve"> </w:t>
      </w:r>
    </w:p>
    <w:p w:rsidR="00A46E02" w:rsidRPr="00A46E02" w:rsidRDefault="00A46E02" w:rsidP="00C0110F">
      <w:pPr>
        <w:pStyle w:val="Odstavecseseznamem"/>
        <w:numPr>
          <w:ilvl w:val="0"/>
          <w:numId w:val="14"/>
        </w:numPr>
        <w:overflowPunct w:val="0"/>
        <w:autoSpaceDE w:val="0"/>
        <w:spacing w:before="120" w:after="120"/>
        <w:ind w:hanging="720"/>
        <w:jc w:val="both"/>
        <w:textAlignment w:val="baseline"/>
        <w:rPr>
          <w:rFonts w:asciiTheme="minorHAnsi" w:hAnsiTheme="minorHAnsi" w:cstheme="minorHAnsi"/>
          <w:b/>
          <w:sz w:val="24"/>
          <w:szCs w:val="24"/>
        </w:rPr>
      </w:pPr>
      <w:r w:rsidRPr="00A46E02">
        <w:rPr>
          <w:rFonts w:asciiTheme="minorHAnsi" w:hAnsiTheme="minorHAnsi" w:cstheme="minorHAnsi"/>
          <w:b/>
          <w:sz w:val="24"/>
          <w:szCs w:val="24"/>
        </w:rPr>
        <w:t>Měřené úseky:</w:t>
      </w:r>
    </w:p>
    <w:p w:rsidR="00ED04C6" w:rsidRPr="00ED04C6" w:rsidRDefault="00ED04C6" w:rsidP="00ED04C6">
      <w:pPr>
        <w:overflowPunct w:val="0"/>
        <w:autoSpaceDE w:val="0"/>
        <w:spacing w:before="120" w:after="120"/>
        <w:ind w:left="708" w:firstLine="568"/>
        <w:jc w:val="both"/>
        <w:textAlignment w:val="baseline"/>
        <w:rPr>
          <w:rFonts w:asciiTheme="minorHAnsi" w:hAnsiTheme="minorHAnsi" w:cstheme="minorHAnsi"/>
          <w:sz w:val="24"/>
          <w:szCs w:val="24"/>
        </w:rPr>
      </w:pPr>
      <w:r>
        <w:rPr>
          <w:rFonts w:asciiTheme="minorHAnsi" w:hAnsiTheme="minorHAnsi" w:cstheme="minorHAnsi"/>
          <w:sz w:val="24"/>
          <w:szCs w:val="24"/>
        </w:rPr>
        <w:t>Silnice</w:t>
      </w:r>
      <w:r w:rsidRPr="00ED04C6">
        <w:rPr>
          <w:rFonts w:asciiTheme="minorHAnsi" w:hAnsiTheme="minorHAnsi" w:cstheme="minorHAnsi"/>
          <w:sz w:val="24"/>
          <w:szCs w:val="24"/>
        </w:rPr>
        <w:t xml:space="preserve"> </w:t>
      </w:r>
      <w:r w:rsidRPr="00ED04C6">
        <w:rPr>
          <w:rFonts w:asciiTheme="minorHAnsi" w:hAnsiTheme="minorHAnsi" w:cstheme="minorHAnsi"/>
          <w:sz w:val="24"/>
          <w:szCs w:val="24"/>
        </w:rPr>
        <w:t>II/</w:t>
      </w:r>
      <w:r w:rsidR="00714A80">
        <w:rPr>
          <w:rFonts w:asciiTheme="minorHAnsi" w:hAnsiTheme="minorHAnsi" w:cstheme="minorHAnsi"/>
          <w:sz w:val="24"/>
          <w:szCs w:val="24"/>
        </w:rPr>
        <w:t>152</w:t>
      </w:r>
      <w:r w:rsidRPr="00ED04C6">
        <w:rPr>
          <w:rFonts w:asciiTheme="minorHAnsi" w:hAnsiTheme="minorHAnsi" w:cstheme="minorHAnsi"/>
          <w:sz w:val="24"/>
          <w:szCs w:val="24"/>
        </w:rPr>
        <w:t xml:space="preserve"> </w:t>
      </w:r>
      <w:r w:rsidR="00714A80">
        <w:rPr>
          <w:rFonts w:asciiTheme="minorHAnsi" w:hAnsiTheme="minorHAnsi" w:cstheme="minorHAnsi"/>
          <w:sz w:val="24"/>
          <w:szCs w:val="24"/>
        </w:rPr>
        <w:t>Slavětice</w:t>
      </w:r>
    </w:p>
    <w:p w:rsidR="00ED04C6" w:rsidRPr="00ED04C6" w:rsidRDefault="00ED04C6" w:rsidP="00ED04C6">
      <w:pPr>
        <w:overflowPunct w:val="0"/>
        <w:autoSpaceDE w:val="0"/>
        <w:spacing w:before="120" w:after="120"/>
        <w:ind w:left="708" w:firstLine="568"/>
        <w:jc w:val="both"/>
        <w:textAlignment w:val="baseline"/>
        <w:rPr>
          <w:rFonts w:asciiTheme="minorHAnsi" w:hAnsiTheme="minorHAnsi" w:cstheme="minorHAnsi"/>
          <w:sz w:val="24"/>
          <w:szCs w:val="24"/>
        </w:rPr>
      </w:pPr>
      <w:r>
        <w:rPr>
          <w:rFonts w:asciiTheme="minorHAnsi" w:hAnsiTheme="minorHAnsi" w:cstheme="minorHAnsi"/>
          <w:sz w:val="24"/>
          <w:szCs w:val="24"/>
        </w:rPr>
        <w:t>Silnice</w:t>
      </w:r>
      <w:r w:rsidRPr="00ED04C6">
        <w:rPr>
          <w:rFonts w:asciiTheme="minorHAnsi" w:hAnsiTheme="minorHAnsi" w:cstheme="minorHAnsi"/>
          <w:sz w:val="24"/>
          <w:szCs w:val="24"/>
        </w:rPr>
        <w:t xml:space="preserve"> </w:t>
      </w:r>
      <w:r w:rsidRPr="00ED04C6">
        <w:rPr>
          <w:rFonts w:asciiTheme="minorHAnsi" w:hAnsiTheme="minorHAnsi" w:cstheme="minorHAnsi"/>
          <w:sz w:val="24"/>
          <w:szCs w:val="24"/>
        </w:rPr>
        <w:t>II/</w:t>
      </w:r>
      <w:r w:rsidR="00714A80">
        <w:rPr>
          <w:rFonts w:asciiTheme="minorHAnsi" w:hAnsiTheme="minorHAnsi" w:cstheme="minorHAnsi"/>
          <w:sz w:val="24"/>
          <w:szCs w:val="24"/>
        </w:rPr>
        <w:t>360</w:t>
      </w:r>
      <w:r w:rsidRPr="00ED04C6">
        <w:rPr>
          <w:rFonts w:asciiTheme="minorHAnsi" w:hAnsiTheme="minorHAnsi" w:cstheme="minorHAnsi"/>
          <w:sz w:val="24"/>
          <w:szCs w:val="24"/>
        </w:rPr>
        <w:t xml:space="preserve"> </w:t>
      </w:r>
      <w:r w:rsidR="00714A80">
        <w:rPr>
          <w:rFonts w:asciiTheme="minorHAnsi" w:hAnsiTheme="minorHAnsi" w:cstheme="minorHAnsi"/>
          <w:sz w:val="24"/>
          <w:szCs w:val="24"/>
        </w:rPr>
        <w:t>Pocoucov</w:t>
      </w:r>
    </w:p>
    <w:p w:rsidR="00A46E02" w:rsidRDefault="00A46E02" w:rsidP="00C0110F">
      <w:pPr>
        <w:pStyle w:val="Odstavecseseznamem"/>
        <w:numPr>
          <w:ilvl w:val="0"/>
          <w:numId w:val="14"/>
        </w:numPr>
        <w:overflowPunct w:val="0"/>
        <w:autoSpaceDE w:val="0"/>
        <w:spacing w:before="120" w:after="120"/>
        <w:ind w:hanging="720"/>
        <w:jc w:val="both"/>
        <w:textAlignment w:val="baseline"/>
        <w:rPr>
          <w:rFonts w:asciiTheme="minorHAnsi" w:hAnsiTheme="minorHAnsi" w:cstheme="minorHAnsi"/>
          <w:b/>
          <w:sz w:val="24"/>
          <w:szCs w:val="24"/>
        </w:rPr>
      </w:pPr>
      <w:r w:rsidRPr="00A46E02">
        <w:rPr>
          <w:rFonts w:asciiTheme="minorHAnsi" w:hAnsiTheme="minorHAnsi" w:cstheme="minorHAnsi"/>
          <w:b/>
          <w:sz w:val="24"/>
          <w:szCs w:val="24"/>
        </w:rPr>
        <w:t>Požadavky na zpracování II. etapy:</w:t>
      </w:r>
    </w:p>
    <w:p w:rsidR="00A46E02" w:rsidRDefault="00A46E02" w:rsidP="00A46E02">
      <w:pPr>
        <w:pStyle w:val="Odstavecseseznamem"/>
        <w:tabs>
          <w:tab w:val="left" w:pos="567"/>
          <w:tab w:val="left" w:pos="1843"/>
        </w:tabs>
        <w:spacing w:before="120" w:after="120" w:line="240" w:lineRule="auto"/>
        <w:ind w:left="1287"/>
        <w:jc w:val="both"/>
        <w:rPr>
          <w:rFonts w:cs="Calibri"/>
          <w:b/>
          <w:sz w:val="24"/>
          <w:szCs w:val="24"/>
        </w:rPr>
      </w:pPr>
      <w:r>
        <w:rPr>
          <w:rFonts w:cs="Calibri"/>
          <w:sz w:val="24"/>
          <w:szCs w:val="24"/>
        </w:rPr>
        <w:t>a)</w:t>
      </w:r>
      <w:r>
        <w:rPr>
          <w:rFonts w:cs="Calibri"/>
          <w:sz w:val="24"/>
          <w:szCs w:val="24"/>
        </w:rPr>
        <w:tab/>
        <w:t>Situace širších vztahů se zakreslením výše jmenovaných úseků</w:t>
      </w:r>
      <w:r w:rsidRPr="004D1CE2">
        <w:rPr>
          <w:rFonts w:cs="Calibri"/>
          <w:sz w:val="24"/>
          <w:szCs w:val="24"/>
        </w:rPr>
        <w:t xml:space="preserve">. </w:t>
      </w:r>
    </w:p>
    <w:p w:rsidR="00A46E02" w:rsidRDefault="00A46E02" w:rsidP="00A46E02">
      <w:pPr>
        <w:pStyle w:val="Odstavecseseznamem"/>
        <w:spacing w:before="120" w:after="120" w:line="240" w:lineRule="auto"/>
        <w:ind w:left="1843" w:hanging="567"/>
        <w:jc w:val="both"/>
        <w:rPr>
          <w:rFonts w:cs="Calibri"/>
          <w:b/>
          <w:sz w:val="24"/>
          <w:szCs w:val="24"/>
        </w:rPr>
      </w:pPr>
      <w:r>
        <w:rPr>
          <w:rFonts w:cs="Calibri"/>
          <w:sz w:val="24"/>
          <w:szCs w:val="24"/>
        </w:rPr>
        <w:t>b)</w:t>
      </w:r>
      <w:r>
        <w:rPr>
          <w:rFonts w:cs="Calibri"/>
          <w:sz w:val="24"/>
          <w:szCs w:val="24"/>
        </w:rPr>
        <w:tab/>
        <w:t xml:space="preserve">Podrobná hluková studie – adresní body, chráněné objekty, vertikální průběh hodnot </w:t>
      </w:r>
      <w:proofErr w:type="spellStart"/>
      <w:r>
        <w:rPr>
          <w:rFonts w:cs="Calibri"/>
          <w:sz w:val="24"/>
          <w:szCs w:val="24"/>
        </w:rPr>
        <w:t>A</w:t>
      </w:r>
      <w:r w:rsidRPr="004D1CE2">
        <w:rPr>
          <w:rFonts w:cs="Calibri"/>
          <w:sz w:val="24"/>
          <w:szCs w:val="24"/>
          <w:vertAlign w:val="subscript"/>
        </w:rPr>
        <w:t>Aeq</w:t>
      </w:r>
      <w:proofErr w:type="spellEnd"/>
      <w:r>
        <w:rPr>
          <w:rFonts w:cs="Calibri"/>
          <w:sz w:val="24"/>
          <w:szCs w:val="24"/>
        </w:rPr>
        <w:t xml:space="preserve"> na chráněných fasádách a dvě další krátkodobá měření, každé z nejvíce exponovaných míst.</w:t>
      </w:r>
    </w:p>
    <w:p w:rsidR="00A46E02" w:rsidRDefault="00A46E02" w:rsidP="00A46E02">
      <w:pPr>
        <w:pStyle w:val="Odstavecseseznamem"/>
        <w:tabs>
          <w:tab w:val="left" w:pos="567"/>
        </w:tabs>
        <w:spacing w:before="120" w:after="120" w:line="240" w:lineRule="auto"/>
        <w:ind w:left="1843" w:hanging="567"/>
        <w:jc w:val="both"/>
        <w:rPr>
          <w:rFonts w:cs="Calibri"/>
          <w:b/>
          <w:sz w:val="24"/>
          <w:szCs w:val="24"/>
        </w:rPr>
      </w:pPr>
      <w:r w:rsidRPr="004861A3">
        <w:rPr>
          <w:rFonts w:cs="Calibri"/>
          <w:sz w:val="24"/>
          <w:szCs w:val="24"/>
        </w:rPr>
        <w:t>c)</w:t>
      </w:r>
      <w:r w:rsidRPr="004861A3">
        <w:rPr>
          <w:rFonts w:cs="Calibri"/>
          <w:sz w:val="24"/>
          <w:szCs w:val="24"/>
        </w:rPr>
        <w:tab/>
      </w:r>
      <w:r w:rsidR="004861A3" w:rsidRPr="004861A3">
        <w:rPr>
          <w:rFonts w:cs="Calibri"/>
          <w:sz w:val="24"/>
          <w:szCs w:val="24"/>
        </w:rPr>
        <w:t>Zhotovitel</w:t>
      </w:r>
      <w:r w:rsidRPr="004861A3">
        <w:rPr>
          <w:rFonts w:cs="Calibri"/>
          <w:sz w:val="24"/>
          <w:szCs w:val="24"/>
        </w:rPr>
        <w:t xml:space="preserve"> musí garantovat výpočetní výstupy v souladu s platnou leg</w:t>
      </w:r>
      <w:r w:rsidR="004A1360" w:rsidRPr="004861A3">
        <w:rPr>
          <w:rFonts w:cs="Calibri"/>
          <w:sz w:val="24"/>
          <w:szCs w:val="24"/>
        </w:rPr>
        <w:t xml:space="preserve">islativou ve smyslu </w:t>
      </w:r>
      <w:r w:rsidR="004861A3" w:rsidRPr="004861A3">
        <w:rPr>
          <w:rFonts w:cs="Calibri"/>
          <w:sz w:val="24"/>
          <w:szCs w:val="24"/>
        </w:rPr>
        <w:t>§ 31 odst. 1 a 32a zákona č. 258/2000 Sb., o ochraně veřejného zdraví a o změně některých souvisejících zákonů, v platném znění a Nařízení vlády č. 272/2011 Sb., o ochraně zdraví před nepříznivými účinky hluku a vibrací, v platném znění</w:t>
      </w:r>
      <w:r>
        <w:rPr>
          <w:rFonts w:cs="Calibri"/>
          <w:sz w:val="24"/>
          <w:szCs w:val="24"/>
        </w:rPr>
        <w:t>.</w:t>
      </w:r>
    </w:p>
    <w:p w:rsidR="00A46E02" w:rsidRDefault="00A46E02" w:rsidP="00A46E02">
      <w:pPr>
        <w:pStyle w:val="Odstavecseseznamem"/>
        <w:tabs>
          <w:tab w:val="left" w:pos="567"/>
          <w:tab w:val="left" w:pos="1843"/>
        </w:tabs>
        <w:spacing w:before="120" w:after="120" w:line="240" w:lineRule="auto"/>
        <w:ind w:left="1287"/>
        <w:jc w:val="both"/>
        <w:rPr>
          <w:rFonts w:cs="Calibri"/>
          <w:b/>
          <w:sz w:val="24"/>
          <w:szCs w:val="24"/>
        </w:rPr>
      </w:pPr>
      <w:r>
        <w:rPr>
          <w:rFonts w:cs="Calibri"/>
          <w:sz w:val="24"/>
          <w:szCs w:val="24"/>
        </w:rPr>
        <w:t>d)</w:t>
      </w:r>
      <w:r>
        <w:rPr>
          <w:rFonts w:cs="Calibri"/>
          <w:sz w:val="24"/>
          <w:szCs w:val="24"/>
        </w:rPr>
        <w:tab/>
        <w:t>Zařazení zasažených objekt</w:t>
      </w:r>
      <w:r w:rsidR="004A1360">
        <w:rPr>
          <w:rFonts w:cs="Calibri"/>
          <w:sz w:val="24"/>
          <w:szCs w:val="24"/>
        </w:rPr>
        <w:t>ů d</w:t>
      </w:r>
      <w:r>
        <w:rPr>
          <w:rFonts w:cs="Calibri"/>
          <w:sz w:val="24"/>
          <w:szCs w:val="24"/>
        </w:rPr>
        <w:t>o hlukových pásem.</w:t>
      </w:r>
    </w:p>
    <w:p w:rsidR="00A46E02" w:rsidRDefault="00A46E02" w:rsidP="00A46E02">
      <w:pPr>
        <w:pStyle w:val="Odstavecseseznamem"/>
        <w:tabs>
          <w:tab w:val="left" w:pos="567"/>
          <w:tab w:val="left" w:pos="1843"/>
        </w:tabs>
        <w:spacing w:before="120" w:after="120" w:line="240" w:lineRule="auto"/>
        <w:ind w:left="1287"/>
        <w:jc w:val="both"/>
        <w:rPr>
          <w:rFonts w:cs="Calibri"/>
          <w:b/>
          <w:sz w:val="24"/>
          <w:szCs w:val="24"/>
        </w:rPr>
      </w:pPr>
      <w:r>
        <w:rPr>
          <w:rFonts w:cs="Calibri"/>
          <w:sz w:val="24"/>
          <w:szCs w:val="24"/>
        </w:rPr>
        <w:t>e)</w:t>
      </w:r>
      <w:r>
        <w:rPr>
          <w:rFonts w:cs="Calibri"/>
          <w:sz w:val="24"/>
          <w:szCs w:val="24"/>
        </w:rPr>
        <w:tab/>
        <w:t>Upřesnění počtu exponovaných obyvatel v pásmech.</w:t>
      </w:r>
    </w:p>
    <w:p w:rsidR="00A46E02" w:rsidRDefault="00A46E02" w:rsidP="00A46E02">
      <w:pPr>
        <w:pStyle w:val="Odstavecseseznamem"/>
        <w:tabs>
          <w:tab w:val="left" w:pos="567"/>
        </w:tabs>
        <w:spacing w:before="120" w:after="120" w:line="240" w:lineRule="auto"/>
        <w:ind w:left="1843" w:hanging="556"/>
        <w:jc w:val="both"/>
        <w:rPr>
          <w:rFonts w:cs="Calibri"/>
          <w:b/>
          <w:sz w:val="24"/>
          <w:szCs w:val="24"/>
        </w:rPr>
      </w:pPr>
      <w:r>
        <w:rPr>
          <w:rFonts w:cs="Calibri"/>
          <w:sz w:val="24"/>
          <w:szCs w:val="24"/>
        </w:rPr>
        <w:t>f)</w:t>
      </w:r>
      <w:r>
        <w:rPr>
          <w:rFonts w:cs="Calibri"/>
          <w:sz w:val="24"/>
          <w:szCs w:val="24"/>
        </w:rPr>
        <w:tab/>
        <w:t>Zhodnocení, proč v daném případě nelze hygienické limity dodržet a o kolik je překračován.</w:t>
      </w:r>
    </w:p>
    <w:p w:rsidR="00A46E02" w:rsidRDefault="00A46E02" w:rsidP="00A46E02">
      <w:pPr>
        <w:pStyle w:val="Odstavecseseznamem"/>
        <w:tabs>
          <w:tab w:val="left" w:pos="567"/>
        </w:tabs>
        <w:spacing w:before="120" w:after="120" w:line="240" w:lineRule="auto"/>
        <w:ind w:left="1843" w:hanging="567"/>
        <w:jc w:val="both"/>
        <w:rPr>
          <w:rFonts w:cs="Calibri"/>
          <w:b/>
          <w:sz w:val="24"/>
          <w:szCs w:val="24"/>
        </w:rPr>
      </w:pPr>
      <w:r>
        <w:rPr>
          <w:rFonts w:cs="Calibri"/>
          <w:sz w:val="24"/>
          <w:szCs w:val="24"/>
        </w:rPr>
        <w:t>g)</w:t>
      </w:r>
      <w:r>
        <w:rPr>
          <w:rFonts w:cs="Calibri"/>
          <w:sz w:val="24"/>
          <w:szCs w:val="24"/>
        </w:rPr>
        <w:tab/>
        <w:t>Specifikaci možných opatření proti nadlimitnímu hluku s vyhodnocením jejich účinnosti (snížení hluku).</w:t>
      </w:r>
    </w:p>
    <w:p w:rsidR="00A46E02" w:rsidRDefault="00A46E02" w:rsidP="00A46E02">
      <w:pPr>
        <w:pStyle w:val="Odstavecseseznamem"/>
        <w:tabs>
          <w:tab w:val="left" w:pos="567"/>
          <w:tab w:val="left" w:pos="1843"/>
        </w:tabs>
        <w:spacing w:before="120" w:after="120" w:line="240" w:lineRule="auto"/>
        <w:ind w:left="1287"/>
        <w:jc w:val="both"/>
        <w:rPr>
          <w:rFonts w:cs="Calibri"/>
          <w:b/>
          <w:sz w:val="24"/>
          <w:szCs w:val="24"/>
        </w:rPr>
      </w:pPr>
      <w:r>
        <w:rPr>
          <w:rFonts w:cs="Calibri"/>
          <w:sz w:val="24"/>
          <w:szCs w:val="24"/>
        </w:rPr>
        <w:t>h)</w:t>
      </w:r>
      <w:r>
        <w:rPr>
          <w:rFonts w:cs="Calibri"/>
          <w:sz w:val="24"/>
          <w:szCs w:val="24"/>
        </w:rPr>
        <w:tab/>
        <w:t>Harmonogram postupných kroků další projektové přípravy a realizace.</w:t>
      </w:r>
    </w:p>
    <w:p w:rsidR="00A46E02" w:rsidRDefault="00A46E02" w:rsidP="00A46E02">
      <w:pPr>
        <w:pStyle w:val="Odstavecseseznamem"/>
        <w:tabs>
          <w:tab w:val="left" w:pos="567"/>
        </w:tabs>
        <w:spacing w:before="120" w:after="120" w:line="240" w:lineRule="auto"/>
        <w:ind w:left="1843" w:hanging="567"/>
        <w:jc w:val="both"/>
        <w:rPr>
          <w:rFonts w:cs="Calibri"/>
          <w:b/>
          <w:sz w:val="24"/>
          <w:szCs w:val="24"/>
        </w:rPr>
      </w:pPr>
      <w:r>
        <w:rPr>
          <w:rFonts w:cs="Calibri"/>
          <w:sz w:val="24"/>
          <w:szCs w:val="24"/>
        </w:rPr>
        <w:t>ch)</w:t>
      </w:r>
      <w:r>
        <w:rPr>
          <w:rFonts w:cs="Calibri"/>
          <w:sz w:val="24"/>
          <w:szCs w:val="24"/>
        </w:rPr>
        <w:tab/>
        <w:t>Přizvat k účasti při měření zástupce Krajské hygienické stanice Kraje Vysočina (KHS) a zadavatele.</w:t>
      </w:r>
    </w:p>
    <w:p w:rsidR="00A46E02" w:rsidRPr="00A46E02" w:rsidRDefault="00A46E02" w:rsidP="00A46E02">
      <w:pPr>
        <w:pStyle w:val="Odstavecseseznamem"/>
        <w:tabs>
          <w:tab w:val="left" w:pos="567"/>
          <w:tab w:val="left" w:pos="1701"/>
          <w:tab w:val="left" w:pos="1843"/>
        </w:tabs>
        <w:spacing w:before="120" w:after="120" w:line="240" w:lineRule="auto"/>
        <w:ind w:left="1287"/>
        <w:jc w:val="both"/>
        <w:rPr>
          <w:rFonts w:cs="Calibri"/>
          <w:b/>
          <w:sz w:val="24"/>
          <w:szCs w:val="24"/>
        </w:rPr>
      </w:pPr>
      <w:r>
        <w:rPr>
          <w:rFonts w:cs="Calibri"/>
          <w:sz w:val="24"/>
          <w:szCs w:val="24"/>
        </w:rPr>
        <w:t>i)</w:t>
      </w:r>
      <w:r>
        <w:rPr>
          <w:rFonts w:cs="Calibri"/>
          <w:sz w:val="24"/>
          <w:szCs w:val="24"/>
        </w:rPr>
        <w:tab/>
      </w:r>
      <w:r>
        <w:rPr>
          <w:rFonts w:cs="Calibri"/>
          <w:sz w:val="24"/>
          <w:szCs w:val="24"/>
        </w:rPr>
        <w:tab/>
        <w:t>Odsouhlasení konceptu před zadáním.</w:t>
      </w:r>
    </w:p>
    <w:p w:rsidR="00221E21" w:rsidRPr="009063CA" w:rsidRDefault="00221E21" w:rsidP="003E1423">
      <w:pPr>
        <w:numPr>
          <w:ilvl w:val="0"/>
          <w:numId w:val="2"/>
        </w:numPr>
        <w:overflowPunct w:val="0"/>
        <w:autoSpaceDE w:val="0"/>
        <w:spacing w:before="120" w:after="120"/>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F2FD6" w:rsidRDefault="00221E21" w:rsidP="00366879">
      <w:pPr>
        <w:numPr>
          <w:ilvl w:val="0"/>
          <w:numId w:val="2"/>
        </w:numPr>
        <w:tabs>
          <w:tab w:val="num" w:pos="576"/>
        </w:tabs>
        <w:overflowPunct w:val="0"/>
        <w:autoSpaceDE w:val="0"/>
        <w:spacing w:before="120" w:after="120"/>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lastRenderedPageBreak/>
        <w:t xml:space="preserve">Předmětem této smlouvy je též závazek objednatele </w:t>
      </w:r>
      <w:r w:rsidR="00874367" w:rsidRPr="009063CA">
        <w:rPr>
          <w:rFonts w:asciiTheme="minorHAnsi" w:hAnsiTheme="minorHAnsi" w:cstheme="minorHAnsi"/>
          <w:sz w:val="24"/>
          <w:szCs w:val="24"/>
        </w:rPr>
        <w:t>dílo převzít a</w:t>
      </w:r>
      <w:r w:rsidR="000F3C3F" w:rsidRPr="009063CA">
        <w:rPr>
          <w:rFonts w:asciiTheme="minorHAnsi" w:hAnsiTheme="minorHAnsi" w:cstheme="minorHAnsi"/>
          <w:sz w:val="24"/>
          <w:szCs w:val="24"/>
        </w:rPr>
        <w:t xml:space="preserve"> </w:t>
      </w:r>
      <w:r w:rsidRPr="009063CA">
        <w:rPr>
          <w:rFonts w:asciiTheme="minorHAnsi" w:hAnsiTheme="minorHAnsi" w:cstheme="minorHAnsi"/>
          <w:sz w:val="24"/>
          <w:szCs w:val="24"/>
        </w:rPr>
        <w:t xml:space="preserve">zaplatit </w:t>
      </w:r>
      <w:r w:rsidR="008F0DB5" w:rsidRPr="009063CA">
        <w:rPr>
          <w:rFonts w:asciiTheme="minorHAnsi" w:hAnsiTheme="minorHAnsi" w:cstheme="minorHAnsi"/>
          <w:sz w:val="24"/>
          <w:szCs w:val="24"/>
        </w:rPr>
        <w:t>zhotoviteli</w:t>
      </w:r>
      <w:r w:rsidRPr="009063CA">
        <w:rPr>
          <w:rFonts w:asciiTheme="minorHAnsi" w:hAnsiTheme="minorHAnsi" w:cstheme="minorHAnsi"/>
          <w:sz w:val="24"/>
          <w:szCs w:val="24"/>
        </w:rPr>
        <w:t xml:space="preserve"> za bezvadné provedení díla dohodnutou smluvní cenu. </w:t>
      </w:r>
    </w:p>
    <w:p w:rsidR="00366879" w:rsidRPr="00366879" w:rsidRDefault="00366879" w:rsidP="00366879">
      <w:pPr>
        <w:tabs>
          <w:tab w:val="num" w:pos="576"/>
        </w:tabs>
        <w:overflowPunct w:val="0"/>
        <w:autoSpaceDE w:val="0"/>
        <w:spacing w:before="120" w:after="120"/>
        <w:ind w:left="567"/>
        <w:jc w:val="both"/>
        <w:textAlignment w:val="baseline"/>
        <w:rPr>
          <w:rFonts w:asciiTheme="minorHAnsi" w:hAnsiTheme="minorHAnsi" w:cstheme="minorHAnsi"/>
          <w:sz w:val="24"/>
          <w:szCs w:val="24"/>
        </w:rPr>
      </w:pPr>
    </w:p>
    <w:p w:rsidR="00221E21" w:rsidRPr="009063CA" w:rsidRDefault="00221E21" w:rsidP="003E1423">
      <w:pPr>
        <w:numPr>
          <w:ilvl w:val="1"/>
          <w:numId w:val="0"/>
        </w:numPr>
        <w:tabs>
          <w:tab w:val="num" w:pos="576"/>
        </w:tabs>
        <w:suppressAutoHyphens/>
        <w:spacing w:before="120" w:after="120" w:line="240" w:lineRule="auto"/>
        <w:jc w:val="center"/>
        <w:outlineLvl w:val="1"/>
        <w:rPr>
          <w:rFonts w:asciiTheme="minorHAnsi" w:hAnsiTheme="minorHAnsi" w:cstheme="minorHAnsi"/>
          <w:b/>
          <w:sz w:val="24"/>
          <w:szCs w:val="24"/>
        </w:rPr>
      </w:pPr>
      <w:r w:rsidRPr="009063CA">
        <w:rPr>
          <w:rFonts w:asciiTheme="minorHAnsi" w:hAnsiTheme="minorHAnsi" w:cstheme="minorHAnsi"/>
          <w:b/>
          <w:sz w:val="24"/>
          <w:szCs w:val="24"/>
        </w:rPr>
        <w:t>Článek 3</w:t>
      </w:r>
    </w:p>
    <w:p w:rsidR="00221E21" w:rsidRPr="009063CA" w:rsidRDefault="00221E21" w:rsidP="003E1423">
      <w:pPr>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bCs/>
          <w:iCs/>
          <w:sz w:val="24"/>
          <w:szCs w:val="24"/>
        </w:rPr>
      </w:pPr>
      <w:r w:rsidRPr="009063CA">
        <w:rPr>
          <w:rFonts w:asciiTheme="minorHAnsi" w:hAnsiTheme="minorHAnsi" w:cstheme="minorHAnsi"/>
          <w:b/>
          <w:sz w:val="24"/>
          <w:szCs w:val="24"/>
        </w:rPr>
        <w:t>Doba plnění</w:t>
      </w:r>
    </w:p>
    <w:p w:rsidR="00221E21" w:rsidRPr="009063CA" w:rsidRDefault="00221E21" w:rsidP="00C0110F">
      <w:pPr>
        <w:numPr>
          <w:ilvl w:val="0"/>
          <w:numId w:val="9"/>
        </w:numPr>
        <w:spacing w:before="120" w:after="120"/>
        <w:ind w:left="567" w:hanging="567"/>
        <w:rPr>
          <w:rFonts w:asciiTheme="minorHAnsi" w:hAnsiTheme="minorHAnsi" w:cstheme="minorHAnsi"/>
          <w:sz w:val="24"/>
          <w:szCs w:val="24"/>
        </w:rPr>
      </w:pPr>
      <w:r w:rsidRPr="009063CA">
        <w:rPr>
          <w:rFonts w:asciiTheme="minorHAnsi" w:hAnsiTheme="minorHAnsi" w:cstheme="minorHAnsi"/>
          <w:sz w:val="24"/>
          <w:szCs w:val="24"/>
        </w:rPr>
        <w:t>Zhotovitel se zavazuje provést dílo na etapy v</w:t>
      </w:r>
      <w:r w:rsidR="00E94E60" w:rsidRPr="009063CA">
        <w:rPr>
          <w:rFonts w:asciiTheme="minorHAnsi" w:hAnsiTheme="minorHAnsi" w:cstheme="minorHAnsi"/>
          <w:sz w:val="24"/>
          <w:szCs w:val="24"/>
        </w:rPr>
        <w:t xml:space="preserve"> následujících </w:t>
      </w:r>
      <w:r w:rsidR="000B6753">
        <w:rPr>
          <w:rFonts w:asciiTheme="minorHAnsi" w:hAnsiTheme="minorHAnsi" w:cstheme="minorHAnsi"/>
          <w:sz w:val="24"/>
          <w:szCs w:val="24"/>
        </w:rPr>
        <w:t>etapách</w:t>
      </w:r>
      <w:r w:rsidR="00E94E60" w:rsidRPr="009063CA">
        <w:rPr>
          <w:rFonts w:asciiTheme="minorHAnsi" w:hAnsiTheme="minorHAnsi" w:cstheme="minorHAnsi"/>
          <w:sz w:val="24"/>
          <w:szCs w:val="24"/>
        </w:rPr>
        <w:t>:</w:t>
      </w:r>
    </w:p>
    <w:p w:rsidR="00412FC8" w:rsidRDefault="00412FC8" w:rsidP="00412FC8">
      <w:pPr>
        <w:numPr>
          <w:ilvl w:val="1"/>
          <w:numId w:val="0"/>
        </w:numPr>
        <w:tabs>
          <w:tab w:val="num" w:pos="576"/>
        </w:tabs>
        <w:spacing w:before="120" w:after="120"/>
        <w:ind w:left="567"/>
        <w:outlineLvl w:val="1"/>
        <w:rPr>
          <w:rFonts w:asciiTheme="minorHAnsi" w:hAnsiTheme="minorHAnsi" w:cstheme="minorHAnsi"/>
          <w:bCs/>
          <w:iCs/>
          <w:sz w:val="24"/>
          <w:szCs w:val="24"/>
        </w:rPr>
      </w:pPr>
      <w:r>
        <w:rPr>
          <w:rFonts w:asciiTheme="minorHAnsi" w:hAnsiTheme="minorHAnsi" w:cstheme="minorHAnsi"/>
          <w:bCs/>
          <w:iCs/>
          <w:sz w:val="24"/>
          <w:szCs w:val="24"/>
        </w:rPr>
        <w:t>Zahájení plnění:</w:t>
      </w:r>
      <w:r>
        <w:rPr>
          <w:rFonts w:asciiTheme="minorHAnsi" w:hAnsiTheme="minorHAnsi" w:cstheme="minorHAnsi"/>
          <w:bCs/>
          <w:iCs/>
          <w:sz w:val="24"/>
          <w:szCs w:val="24"/>
        </w:rPr>
        <w:tab/>
      </w:r>
      <w:r>
        <w:rPr>
          <w:rFonts w:asciiTheme="minorHAnsi" w:hAnsiTheme="minorHAnsi" w:cstheme="minorHAnsi"/>
          <w:bCs/>
          <w:iCs/>
          <w:sz w:val="24"/>
          <w:szCs w:val="24"/>
        </w:rPr>
        <w:tab/>
      </w:r>
      <w:r w:rsidRPr="004861A3">
        <w:rPr>
          <w:rFonts w:asciiTheme="minorHAnsi" w:hAnsiTheme="minorHAnsi" w:cstheme="minorHAnsi"/>
          <w:b/>
          <w:bCs/>
          <w:iCs/>
          <w:sz w:val="24"/>
          <w:szCs w:val="24"/>
        </w:rPr>
        <w:t>1. září 2020</w:t>
      </w:r>
    </w:p>
    <w:p w:rsidR="00412FC8" w:rsidRDefault="00412FC8" w:rsidP="00412FC8">
      <w:pPr>
        <w:numPr>
          <w:ilvl w:val="1"/>
          <w:numId w:val="0"/>
        </w:numPr>
        <w:tabs>
          <w:tab w:val="num" w:pos="576"/>
        </w:tabs>
        <w:spacing w:before="120" w:after="120"/>
        <w:ind w:left="567"/>
        <w:outlineLvl w:val="1"/>
        <w:rPr>
          <w:rFonts w:asciiTheme="minorHAnsi" w:hAnsiTheme="minorHAnsi" w:cstheme="minorHAnsi"/>
          <w:bCs/>
          <w:iCs/>
          <w:sz w:val="24"/>
          <w:szCs w:val="24"/>
        </w:rPr>
      </w:pPr>
      <w:r>
        <w:rPr>
          <w:rFonts w:asciiTheme="minorHAnsi" w:hAnsiTheme="minorHAnsi" w:cstheme="minorHAnsi"/>
          <w:bCs/>
          <w:iCs/>
          <w:sz w:val="24"/>
          <w:szCs w:val="24"/>
        </w:rPr>
        <w:t>Ukončení plnění:</w:t>
      </w:r>
      <w:r>
        <w:rPr>
          <w:rFonts w:asciiTheme="minorHAnsi" w:hAnsiTheme="minorHAnsi" w:cstheme="minorHAnsi"/>
          <w:bCs/>
          <w:iCs/>
          <w:sz w:val="24"/>
          <w:szCs w:val="24"/>
        </w:rPr>
        <w:tab/>
      </w:r>
      <w:r w:rsidRPr="004861A3">
        <w:rPr>
          <w:rFonts w:asciiTheme="minorHAnsi" w:hAnsiTheme="minorHAnsi" w:cstheme="minorHAnsi"/>
          <w:b/>
          <w:bCs/>
          <w:iCs/>
          <w:sz w:val="24"/>
          <w:szCs w:val="24"/>
        </w:rPr>
        <w:t>15. října 2020</w:t>
      </w:r>
    </w:p>
    <w:p w:rsidR="000F2FD6" w:rsidRPr="009063CA" w:rsidRDefault="00445049" w:rsidP="003E1423">
      <w:pPr>
        <w:numPr>
          <w:ilvl w:val="1"/>
          <w:numId w:val="0"/>
        </w:numPr>
        <w:tabs>
          <w:tab w:val="num" w:pos="576"/>
        </w:tabs>
        <w:spacing w:before="120" w:after="120"/>
        <w:outlineLvl w:val="1"/>
        <w:rPr>
          <w:rFonts w:asciiTheme="minorHAnsi" w:hAnsiTheme="minorHAnsi" w:cstheme="minorHAnsi"/>
          <w:bCs/>
          <w:iCs/>
          <w:sz w:val="24"/>
          <w:szCs w:val="24"/>
        </w:rPr>
      </w:pPr>
      <w:r w:rsidRPr="009063CA">
        <w:rPr>
          <w:rFonts w:asciiTheme="minorHAnsi" w:hAnsiTheme="minorHAnsi" w:cstheme="minorHAnsi"/>
          <w:bCs/>
          <w:iCs/>
          <w:sz w:val="24"/>
          <w:szCs w:val="24"/>
        </w:rPr>
        <w:tab/>
      </w:r>
      <w:r w:rsidR="00E94E60" w:rsidRPr="009063CA">
        <w:rPr>
          <w:rFonts w:asciiTheme="minorHAnsi" w:hAnsiTheme="minorHAnsi" w:cstheme="minorHAnsi"/>
          <w:bCs/>
          <w:iCs/>
          <w:sz w:val="24"/>
          <w:szCs w:val="24"/>
        </w:rPr>
        <w:t>Dřívější plnění je možné.</w:t>
      </w:r>
    </w:p>
    <w:p w:rsidR="008A2B39" w:rsidRPr="009063CA" w:rsidRDefault="008A2B39" w:rsidP="00C0110F">
      <w:pPr>
        <w:numPr>
          <w:ilvl w:val="0"/>
          <w:numId w:val="9"/>
        </w:numPr>
        <w:spacing w:before="120" w:after="120"/>
        <w:ind w:left="567" w:hanging="567"/>
        <w:rPr>
          <w:rFonts w:asciiTheme="minorHAnsi" w:hAnsiTheme="minorHAnsi" w:cstheme="minorHAnsi"/>
          <w:bCs/>
          <w:iCs/>
          <w:sz w:val="24"/>
          <w:szCs w:val="24"/>
        </w:rPr>
      </w:pPr>
      <w:r w:rsidRPr="009063CA">
        <w:rPr>
          <w:rFonts w:asciiTheme="minorHAnsi" w:hAnsiTheme="minorHAnsi" w:cstheme="minorHAnsi"/>
          <w:bCs/>
          <w:iCs/>
          <w:sz w:val="24"/>
          <w:szCs w:val="24"/>
        </w:rPr>
        <w:t>Objednatel je povinen přistoupit na přiměřené prodloužení lhůty plnění a na úhradu zvýšených nákladů, zejména v těchto případech:</w:t>
      </w:r>
    </w:p>
    <w:p w:rsidR="00E73BBC" w:rsidRPr="009063CA" w:rsidRDefault="008A2B39" w:rsidP="00C0110F">
      <w:pPr>
        <w:numPr>
          <w:ilvl w:val="0"/>
          <w:numId w:val="10"/>
        </w:numPr>
        <w:suppressAutoHyphens/>
        <w:spacing w:before="120" w:after="120" w:line="240" w:lineRule="auto"/>
        <w:ind w:left="1134" w:hanging="567"/>
        <w:rPr>
          <w:rFonts w:asciiTheme="minorHAnsi" w:hAnsiTheme="minorHAnsi" w:cstheme="minorHAnsi"/>
          <w:bCs/>
          <w:iCs/>
          <w:sz w:val="24"/>
          <w:szCs w:val="24"/>
        </w:rPr>
      </w:pPr>
      <w:r w:rsidRPr="009063CA">
        <w:rPr>
          <w:rFonts w:asciiTheme="minorHAnsi" w:hAnsiTheme="minorHAnsi" w:cstheme="minorHAnsi"/>
          <w:bCs/>
          <w:iCs/>
          <w:sz w:val="24"/>
          <w:szCs w:val="24"/>
        </w:rPr>
        <w:t>dojde-li během plnění ke změně rozsahu a druhu prací na žádost objednatele,</w:t>
      </w:r>
    </w:p>
    <w:p w:rsidR="008A2B39" w:rsidRDefault="008A2B39" w:rsidP="00C0110F">
      <w:pPr>
        <w:numPr>
          <w:ilvl w:val="0"/>
          <w:numId w:val="10"/>
        </w:numPr>
        <w:suppressAutoHyphens/>
        <w:spacing w:before="120" w:after="120" w:line="240" w:lineRule="auto"/>
        <w:ind w:left="1134" w:hanging="567"/>
        <w:rPr>
          <w:rFonts w:asciiTheme="minorHAnsi" w:hAnsiTheme="minorHAnsi" w:cstheme="minorHAnsi"/>
          <w:bCs/>
          <w:iCs/>
          <w:sz w:val="24"/>
          <w:szCs w:val="24"/>
        </w:rPr>
      </w:pPr>
      <w:r w:rsidRPr="009063CA">
        <w:rPr>
          <w:rFonts w:asciiTheme="minorHAnsi" w:hAnsiTheme="minorHAnsi" w:cstheme="minorHAnsi"/>
          <w:bCs/>
          <w:iCs/>
          <w:sz w:val="24"/>
          <w:szCs w:val="24"/>
        </w:rPr>
        <w:t>nebude-li moci zhotovitel plynule pokračovat v pracích z jakéhokoliv důvodu na straně objednatele.</w:t>
      </w:r>
    </w:p>
    <w:p w:rsidR="00366879" w:rsidRDefault="00366879" w:rsidP="00366879">
      <w:pPr>
        <w:suppressAutoHyphens/>
        <w:spacing w:before="120" w:after="120" w:line="240" w:lineRule="auto"/>
        <w:ind w:left="1134"/>
        <w:rPr>
          <w:rFonts w:asciiTheme="minorHAnsi" w:hAnsiTheme="minorHAnsi" w:cstheme="minorHAnsi"/>
          <w:bCs/>
          <w:iCs/>
          <w:sz w:val="24"/>
          <w:szCs w:val="24"/>
        </w:rPr>
      </w:pPr>
    </w:p>
    <w:p w:rsidR="00221E21" w:rsidRPr="009063CA" w:rsidRDefault="00221E21" w:rsidP="003E1423">
      <w:pPr>
        <w:numPr>
          <w:ilvl w:val="1"/>
          <w:numId w:val="0"/>
        </w:numPr>
        <w:tabs>
          <w:tab w:val="num" w:pos="576"/>
        </w:tabs>
        <w:suppressAutoHyphens/>
        <w:spacing w:before="120" w:after="120" w:line="240" w:lineRule="auto"/>
        <w:jc w:val="center"/>
        <w:outlineLvl w:val="1"/>
        <w:rPr>
          <w:rFonts w:asciiTheme="minorHAnsi" w:hAnsiTheme="minorHAnsi" w:cstheme="minorHAnsi"/>
          <w:b/>
          <w:sz w:val="24"/>
          <w:szCs w:val="24"/>
        </w:rPr>
      </w:pPr>
      <w:r w:rsidRPr="009063CA">
        <w:rPr>
          <w:rFonts w:asciiTheme="minorHAnsi" w:hAnsiTheme="minorHAnsi" w:cstheme="minorHAnsi"/>
          <w:b/>
          <w:sz w:val="24"/>
          <w:szCs w:val="24"/>
        </w:rPr>
        <w:t>Článek 4</w:t>
      </w:r>
    </w:p>
    <w:p w:rsidR="00221E21" w:rsidRPr="009063CA" w:rsidRDefault="00221E21" w:rsidP="003E1423">
      <w:pPr>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Cena díla</w:t>
      </w:r>
    </w:p>
    <w:p w:rsidR="00221E21" w:rsidRPr="009063CA" w:rsidRDefault="0015328B" w:rsidP="00C0110F">
      <w:pPr>
        <w:numPr>
          <w:ilvl w:val="0"/>
          <w:numId w:val="5"/>
        </w:numPr>
        <w:suppressAutoHyphens/>
        <w:spacing w:before="120" w:after="120" w:line="240" w:lineRule="auto"/>
        <w:ind w:left="567" w:hanging="567"/>
        <w:jc w:val="both"/>
        <w:rPr>
          <w:rFonts w:asciiTheme="minorHAnsi" w:hAnsiTheme="minorHAnsi" w:cstheme="minorHAnsi"/>
          <w:sz w:val="24"/>
          <w:szCs w:val="24"/>
          <w:lang w:eastAsia="cs-CZ"/>
        </w:rPr>
      </w:pPr>
      <w:r>
        <w:rPr>
          <w:rFonts w:asciiTheme="minorHAnsi" w:eastAsia="Times New Roman" w:hAnsiTheme="minorHAnsi" w:cstheme="minorHAnsi"/>
          <w:sz w:val="24"/>
          <w:szCs w:val="24"/>
          <w:lang w:eastAsia="cs-CZ"/>
        </w:rPr>
        <w:t>Celková c</w:t>
      </w:r>
      <w:r w:rsidR="008A45AE" w:rsidRPr="009063CA">
        <w:rPr>
          <w:rFonts w:asciiTheme="minorHAnsi" w:eastAsia="Times New Roman" w:hAnsiTheme="minorHAnsi" w:cstheme="minorHAnsi"/>
          <w:sz w:val="24"/>
          <w:szCs w:val="24"/>
          <w:lang w:eastAsia="cs-CZ"/>
        </w:rPr>
        <w:t>ena</w:t>
      </w:r>
      <w:r w:rsidR="00221E21" w:rsidRPr="009063CA">
        <w:rPr>
          <w:rFonts w:asciiTheme="minorHAnsi" w:hAnsiTheme="minorHAnsi" w:cstheme="minorHAnsi"/>
          <w:sz w:val="24"/>
          <w:szCs w:val="24"/>
          <w:lang w:eastAsia="cs-CZ"/>
        </w:rPr>
        <w:t xml:space="preserve"> díla </w:t>
      </w:r>
      <w:r w:rsidR="000F3C3F" w:rsidRPr="009063CA">
        <w:rPr>
          <w:rFonts w:asciiTheme="minorHAnsi" w:eastAsia="Times New Roman" w:hAnsiTheme="minorHAnsi" w:cstheme="minorHAnsi"/>
          <w:sz w:val="24"/>
          <w:szCs w:val="24"/>
          <w:lang w:eastAsia="cs-CZ"/>
        </w:rPr>
        <w:t>dle</w:t>
      </w:r>
      <w:r w:rsidR="00221E21" w:rsidRPr="009063CA">
        <w:rPr>
          <w:rFonts w:asciiTheme="minorHAnsi" w:hAnsiTheme="minorHAnsi" w:cstheme="minorHAnsi"/>
          <w:sz w:val="24"/>
          <w:szCs w:val="24"/>
          <w:lang w:eastAsia="cs-CZ"/>
        </w:rPr>
        <w:t xml:space="preserve"> </w:t>
      </w:r>
      <w:r w:rsidR="00221E21" w:rsidRPr="009063CA">
        <w:rPr>
          <w:rFonts w:asciiTheme="minorHAnsi" w:hAnsiTheme="minorHAnsi" w:cstheme="minorHAnsi"/>
          <w:b/>
          <w:sz w:val="24"/>
          <w:szCs w:val="24"/>
          <w:lang w:eastAsia="cs-CZ"/>
        </w:rPr>
        <w:t>čl. 2</w:t>
      </w:r>
      <w:r w:rsidR="00221E21" w:rsidRPr="009063CA">
        <w:rPr>
          <w:rFonts w:asciiTheme="minorHAnsi" w:hAnsiTheme="minorHAnsi" w:cstheme="minorHAnsi"/>
          <w:sz w:val="24"/>
          <w:szCs w:val="24"/>
          <w:lang w:eastAsia="cs-CZ"/>
        </w:rPr>
        <w:t xml:space="preserve"> této smlouvy činí:</w:t>
      </w:r>
    </w:p>
    <w:p w:rsidR="00221E21" w:rsidRPr="009063CA" w:rsidRDefault="00221E21" w:rsidP="008B692E">
      <w:pPr>
        <w:spacing w:before="120" w:after="120" w:line="240" w:lineRule="auto"/>
        <w:ind w:left="993" w:firstLine="423"/>
        <w:rPr>
          <w:rFonts w:asciiTheme="minorHAnsi" w:hAnsiTheme="minorHAnsi" w:cstheme="minorHAnsi"/>
          <w:color w:val="FF0000"/>
          <w:sz w:val="24"/>
          <w:szCs w:val="24"/>
          <w:lang w:eastAsia="cs-CZ"/>
        </w:rPr>
      </w:pPr>
      <w:r w:rsidRPr="009063CA">
        <w:rPr>
          <w:rFonts w:asciiTheme="minorHAnsi" w:hAnsiTheme="minorHAnsi" w:cstheme="minorHAnsi"/>
          <w:color w:val="FF0000"/>
          <w:sz w:val="24"/>
          <w:szCs w:val="24"/>
          <w:lang w:eastAsia="cs-CZ"/>
        </w:rPr>
        <w:t>Cena bez DPH</w:t>
      </w:r>
      <w:r w:rsidR="000F3C3F" w:rsidRPr="009063CA">
        <w:rPr>
          <w:rFonts w:asciiTheme="minorHAnsi" w:eastAsia="Times New Roman" w:hAnsiTheme="minorHAnsi" w:cstheme="minorHAnsi"/>
          <w:color w:val="FF0000"/>
          <w:sz w:val="24"/>
          <w:szCs w:val="24"/>
          <w:lang w:eastAsia="cs-CZ"/>
        </w:rPr>
        <w:t xml:space="preserve">  </w:t>
      </w:r>
      <w:r w:rsidRPr="009063CA">
        <w:rPr>
          <w:rFonts w:asciiTheme="minorHAnsi" w:hAnsiTheme="minorHAnsi" w:cstheme="minorHAnsi"/>
          <w:color w:val="FF0000"/>
          <w:sz w:val="24"/>
          <w:szCs w:val="24"/>
          <w:lang w:eastAsia="cs-CZ"/>
        </w:rPr>
        <w:tab/>
      </w:r>
      <w:r w:rsidRPr="009063CA">
        <w:rPr>
          <w:rFonts w:asciiTheme="minorHAnsi" w:hAnsiTheme="minorHAnsi" w:cstheme="minorHAnsi"/>
          <w:color w:val="FF0000"/>
          <w:sz w:val="24"/>
          <w:szCs w:val="24"/>
          <w:lang w:eastAsia="cs-CZ"/>
        </w:rPr>
        <w:tab/>
        <w:t>………………………… Kč</w:t>
      </w:r>
    </w:p>
    <w:p w:rsidR="00221E21" w:rsidRPr="009063CA" w:rsidRDefault="00221E21" w:rsidP="008B692E">
      <w:pPr>
        <w:spacing w:before="120" w:after="120" w:line="240" w:lineRule="auto"/>
        <w:ind w:left="993" w:firstLine="423"/>
        <w:rPr>
          <w:rFonts w:asciiTheme="minorHAnsi" w:hAnsiTheme="minorHAnsi" w:cstheme="minorHAnsi"/>
          <w:color w:val="FF0000"/>
          <w:sz w:val="24"/>
          <w:szCs w:val="24"/>
          <w:lang w:eastAsia="cs-CZ"/>
        </w:rPr>
      </w:pPr>
      <w:r w:rsidRPr="009063CA">
        <w:rPr>
          <w:rFonts w:asciiTheme="minorHAnsi" w:hAnsiTheme="minorHAnsi" w:cstheme="minorHAnsi"/>
          <w:color w:val="FF0000"/>
          <w:sz w:val="24"/>
          <w:szCs w:val="24"/>
          <w:lang w:eastAsia="cs-CZ"/>
        </w:rPr>
        <w:t>DPH (2</w:t>
      </w:r>
      <w:r w:rsidR="008A2B39" w:rsidRPr="009063CA">
        <w:rPr>
          <w:rFonts w:asciiTheme="minorHAnsi" w:hAnsiTheme="minorHAnsi" w:cstheme="minorHAnsi"/>
          <w:color w:val="FF0000"/>
          <w:sz w:val="24"/>
          <w:szCs w:val="24"/>
          <w:lang w:eastAsia="cs-CZ"/>
        </w:rPr>
        <w:t>1</w:t>
      </w:r>
      <w:r w:rsidRPr="009063CA">
        <w:rPr>
          <w:rFonts w:asciiTheme="minorHAnsi" w:hAnsiTheme="minorHAnsi" w:cstheme="minorHAnsi"/>
          <w:color w:val="FF0000"/>
          <w:sz w:val="24"/>
          <w:szCs w:val="24"/>
          <w:lang w:eastAsia="cs-CZ"/>
        </w:rPr>
        <w:t>%)</w:t>
      </w:r>
      <w:r w:rsidRPr="009063CA">
        <w:rPr>
          <w:rFonts w:asciiTheme="minorHAnsi" w:hAnsiTheme="minorHAnsi" w:cstheme="minorHAnsi"/>
          <w:color w:val="FF0000"/>
          <w:sz w:val="24"/>
          <w:szCs w:val="24"/>
          <w:lang w:eastAsia="cs-CZ"/>
        </w:rPr>
        <w:tab/>
      </w:r>
      <w:r w:rsidRPr="009063CA">
        <w:rPr>
          <w:rFonts w:asciiTheme="minorHAnsi" w:hAnsiTheme="minorHAnsi" w:cstheme="minorHAnsi"/>
          <w:color w:val="FF0000"/>
          <w:sz w:val="24"/>
          <w:szCs w:val="24"/>
          <w:lang w:eastAsia="cs-CZ"/>
        </w:rPr>
        <w:tab/>
      </w:r>
      <w:r w:rsidRPr="009063CA">
        <w:rPr>
          <w:rFonts w:asciiTheme="minorHAnsi" w:hAnsiTheme="minorHAnsi" w:cstheme="minorHAnsi"/>
          <w:color w:val="FF0000"/>
          <w:sz w:val="24"/>
          <w:szCs w:val="24"/>
          <w:lang w:eastAsia="cs-CZ"/>
        </w:rPr>
        <w:tab/>
        <w:t>………………………… Kč</w:t>
      </w:r>
    </w:p>
    <w:p w:rsidR="00221E21" w:rsidRPr="009063CA" w:rsidRDefault="00221E21" w:rsidP="008B692E">
      <w:pPr>
        <w:spacing w:before="120" w:after="120" w:line="240" w:lineRule="auto"/>
        <w:ind w:left="993" w:firstLine="423"/>
        <w:rPr>
          <w:rFonts w:asciiTheme="minorHAnsi" w:hAnsiTheme="minorHAnsi" w:cstheme="minorHAnsi"/>
          <w:b/>
          <w:color w:val="FF0000"/>
          <w:sz w:val="24"/>
          <w:szCs w:val="24"/>
          <w:lang w:eastAsia="cs-CZ"/>
        </w:rPr>
      </w:pPr>
      <w:r w:rsidRPr="009063CA">
        <w:rPr>
          <w:rFonts w:asciiTheme="minorHAnsi" w:hAnsiTheme="minorHAnsi" w:cstheme="minorHAnsi"/>
          <w:b/>
          <w:color w:val="FF0000"/>
          <w:sz w:val="24"/>
          <w:szCs w:val="24"/>
          <w:lang w:eastAsia="cs-CZ"/>
        </w:rPr>
        <w:t>Cena celkem s DPH</w:t>
      </w:r>
      <w:r w:rsidR="000F3C3F" w:rsidRPr="009063CA">
        <w:rPr>
          <w:rFonts w:asciiTheme="minorHAnsi" w:eastAsia="Times New Roman" w:hAnsiTheme="minorHAnsi" w:cstheme="minorHAnsi"/>
          <w:b/>
          <w:color w:val="FF0000"/>
          <w:sz w:val="24"/>
          <w:szCs w:val="24"/>
          <w:lang w:eastAsia="cs-CZ"/>
        </w:rPr>
        <w:t xml:space="preserve"> </w:t>
      </w:r>
      <w:r w:rsidRPr="009063CA">
        <w:rPr>
          <w:rFonts w:asciiTheme="minorHAnsi" w:hAnsiTheme="minorHAnsi" w:cstheme="minorHAnsi"/>
          <w:b/>
          <w:color w:val="FF0000"/>
          <w:sz w:val="24"/>
          <w:szCs w:val="24"/>
          <w:lang w:eastAsia="cs-CZ"/>
        </w:rPr>
        <w:tab/>
      </w:r>
      <w:r w:rsidRPr="009063CA">
        <w:rPr>
          <w:rFonts w:asciiTheme="minorHAnsi" w:hAnsiTheme="minorHAnsi" w:cstheme="minorHAnsi"/>
          <w:b/>
          <w:color w:val="FF0000"/>
          <w:sz w:val="24"/>
          <w:szCs w:val="24"/>
          <w:lang w:eastAsia="cs-CZ"/>
        </w:rPr>
        <w:tab/>
      </w:r>
      <w:r w:rsidRPr="009063CA">
        <w:rPr>
          <w:rFonts w:asciiTheme="minorHAnsi" w:hAnsiTheme="minorHAnsi" w:cstheme="minorHAnsi"/>
          <w:b/>
          <w:bCs/>
          <w:color w:val="FF0000"/>
          <w:sz w:val="24"/>
          <w:szCs w:val="24"/>
          <w:lang w:eastAsia="cs-CZ"/>
        </w:rPr>
        <w:t xml:space="preserve">………………………… </w:t>
      </w:r>
      <w:r w:rsidRPr="009063CA">
        <w:rPr>
          <w:rFonts w:asciiTheme="minorHAnsi" w:hAnsiTheme="minorHAnsi" w:cstheme="minorHAnsi"/>
          <w:b/>
          <w:color w:val="FF0000"/>
          <w:sz w:val="24"/>
          <w:szCs w:val="24"/>
          <w:lang w:eastAsia="cs-CZ"/>
        </w:rPr>
        <w:t>Kč</w:t>
      </w:r>
    </w:p>
    <w:p w:rsidR="000F3C3F" w:rsidRPr="009063CA" w:rsidRDefault="008A2B39" w:rsidP="00C0110F">
      <w:pPr>
        <w:numPr>
          <w:ilvl w:val="0"/>
          <w:numId w:val="5"/>
        </w:numPr>
        <w:suppressAutoHyphens/>
        <w:spacing w:before="120" w:after="120" w:line="240" w:lineRule="auto"/>
        <w:ind w:left="567" w:hanging="567"/>
        <w:jc w:val="both"/>
        <w:rPr>
          <w:rFonts w:asciiTheme="minorHAnsi" w:eastAsia="Times New Roman" w:hAnsiTheme="minorHAnsi" w:cstheme="minorHAnsi"/>
          <w:sz w:val="24"/>
          <w:szCs w:val="24"/>
          <w:lang w:eastAsia="cs-CZ"/>
        </w:rPr>
      </w:pPr>
      <w:r w:rsidRPr="009063CA">
        <w:rPr>
          <w:rFonts w:asciiTheme="minorHAnsi" w:hAnsiTheme="minorHAnsi" w:cstheme="minorHAnsi"/>
          <w:sz w:val="24"/>
          <w:szCs w:val="24"/>
        </w:rPr>
        <w:t>V ceně jsou obsaženy všechny práce a činnosti nutné ke splnění díla</w:t>
      </w:r>
      <w:r w:rsidR="00E73BBC" w:rsidRPr="009063CA">
        <w:rPr>
          <w:rFonts w:asciiTheme="minorHAnsi" w:eastAsia="Times New Roman" w:hAnsiTheme="minorHAnsi" w:cstheme="minorHAnsi"/>
          <w:sz w:val="24"/>
          <w:szCs w:val="24"/>
          <w:lang w:eastAsia="cs-CZ"/>
        </w:rPr>
        <w:t xml:space="preserve"> a</w:t>
      </w:r>
      <w:r w:rsidR="00E73BBC" w:rsidRPr="009063CA">
        <w:rPr>
          <w:rFonts w:asciiTheme="minorHAnsi" w:eastAsia="Times New Roman" w:hAnsiTheme="minorHAnsi" w:cstheme="minorHAnsi"/>
          <w:b/>
          <w:sz w:val="24"/>
          <w:szCs w:val="24"/>
          <w:lang w:eastAsia="cs-CZ"/>
        </w:rPr>
        <w:t xml:space="preserve"> </w:t>
      </w:r>
      <w:r w:rsidR="00E73BBC" w:rsidRPr="009063CA">
        <w:rPr>
          <w:rFonts w:asciiTheme="minorHAnsi" w:eastAsia="Times New Roman" w:hAnsiTheme="minorHAnsi" w:cstheme="minorHAnsi"/>
          <w:sz w:val="24"/>
          <w:szCs w:val="24"/>
          <w:lang w:eastAsia="cs-CZ"/>
        </w:rPr>
        <w:t xml:space="preserve">odměna za užití nehmotného statku dle </w:t>
      </w:r>
      <w:r w:rsidR="008B692E" w:rsidRPr="009063CA">
        <w:rPr>
          <w:rFonts w:asciiTheme="minorHAnsi" w:eastAsia="Times New Roman" w:hAnsiTheme="minorHAnsi" w:cstheme="minorHAnsi"/>
          <w:b/>
          <w:sz w:val="24"/>
          <w:szCs w:val="24"/>
          <w:lang w:eastAsia="cs-CZ"/>
        </w:rPr>
        <w:t>odst</w:t>
      </w:r>
      <w:r w:rsidR="00E73BBC" w:rsidRPr="009063CA">
        <w:rPr>
          <w:rFonts w:asciiTheme="minorHAnsi" w:eastAsia="Times New Roman" w:hAnsiTheme="minorHAnsi" w:cstheme="minorHAnsi"/>
          <w:b/>
          <w:sz w:val="24"/>
          <w:szCs w:val="24"/>
          <w:lang w:eastAsia="cs-CZ"/>
        </w:rPr>
        <w:t>.</w:t>
      </w:r>
      <w:r w:rsidR="003F06E6" w:rsidRPr="009063CA">
        <w:rPr>
          <w:rFonts w:asciiTheme="minorHAnsi" w:eastAsia="Times New Roman" w:hAnsiTheme="minorHAnsi" w:cstheme="minorHAnsi"/>
          <w:b/>
          <w:sz w:val="24"/>
          <w:szCs w:val="24"/>
          <w:lang w:eastAsia="cs-CZ"/>
        </w:rPr>
        <w:t xml:space="preserve"> 9</w:t>
      </w:r>
      <w:r w:rsidR="00E73BBC" w:rsidRPr="009063CA">
        <w:rPr>
          <w:rFonts w:asciiTheme="minorHAnsi" w:eastAsia="Times New Roman" w:hAnsiTheme="minorHAnsi" w:cstheme="minorHAnsi"/>
          <w:b/>
          <w:sz w:val="24"/>
          <w:szCs w:val="24"/>
          <w:lang w:eastAsia="cs-CZ"/>
        </w:rPr>
        <w:t>.7</w:t>
      </w:r>
      <w:r w:rsidRPr="009063CA">
        <w:rPr>
          <w:rFonts w:asciiTheme="minorHAnsi" w:hAnsiTheme="minorHAnsi" w:cstheme="minorHAnsi"/>
          <w:sz w:val="24"/>
          <w:szCs w:val="24"/>
        </w:rPr>
        <w:t xml:space="preserve">. Cena je dohodnuta jako cena maximální, nejvýše přípustná, pevná po celou dobu plnění. Struktura ceny díla je rozepsána na jednotlivé </w:t>
      </w:r>
      <w:r w:rsidR="00970D40">
        <w:rPr>
          <w:rFonts w:asciiTheme="minorHAnsi" w:hAnsiTheme="minorHAnsi" w:cstheme="minorHAnsi"/>
          <w:sz w:val="24"/>
          <w:szCs w:val="24"/>
        </w:rPr>
        <w:t>úseky</w:t>
      </w:r>
      <w:r w:rsidRPr="009063CA">
        <w:rPr>
          <w:rFonts w:asciiTheme="minorHAnsi" w:hAnsiTheme="minorHAnsi" w:cstheme="minorHAnsi"/>
          <w:sz w:val="24"/>
          <w:szCs w:val="24"/>
        </w:rPr>
        <w:t xml:space="preserve"> podle </w:t>
      </w:r>
      <w:r w:rsidRPr="009063CA">
        <w:rPr>
          <w:rFonts w:asciiTheme="minorHAnsi" w:hAnsiTheme="minorHAnsi" w:cstheme="minorHAnsi"/>
          <w:b/>
          <w:sz w:val="24"/>
          <w:szCs w:val="24"/>
        </w:rPr>
        <w:t xml:space="preserve">přílohy </w:t>
      </w:r>
      <w:r w:rsidR="0015328B">
        <w:rPr>
          <w:rFonts w:asciiTheme="minorHAnsi" w:hAnsiTheme="minorHAnsi" w:cstheme="minorHAnsi"/>
          <w:b/>
          <w:sz w:val="24"/>
          <w:szCs w:val="24"/>
        </w:rPr>
        <w:t>A1</w:t>
      </w:r>
      <w:r w:rsidR="00534B62" w:rsidRPr="009063CA">
        <w:rPr>
          <w:rFonts w:asciiTheme="minorHAnsi" w:hAnsiTheme="minorHAnsi" w:cstheme="minorHAnsi"/>
          <w:b/>
          <w:sz w:val="24"/>
          <w:szCs w:val="24"/>
        </w:rPr>
        <w:t xml:space="preserve"> </w:t>
      </w:r>
      <w:r w:rsidR="00534B62" w:rsidRPr="009063CA">
        <w:rPr>
          <w:rFonts w:asciiTheme="minorHAnsi" w:hAnsiTheme="minorHAnsi" w:cstheme="minorHAnsi"/>
          <w:sz w:val="24"/>
          <w:szCs w:val="24"/>
        </w:rPr>
        <w:t>této smlouvy</w:t>
      </w:r>
      <w:r w:rsidR="00221E21" w:rsidRPr="009063CA">
        <w:rPr>
          <w:rFonts w:asciiTheme="minorHAnsi" w:hAnsiTheme="minorHAnsi" w:cstheme="minorHAnsi"/>
          <w:sz w:val="24"/>
          <w:szCs w:val="24"/>
          <w:lang w:eastAsia="cs-CZ"/>
        </w:rPr>
        <w:t>.</w:t>
      </w:r>
      <w:r w:rsidR="000F3C3F" w:rsidRPr="009063CA">
        <w:rPr>
          <w:rFonts w:asciiTheme="minorHAnsi" w:eastAsia="Times New Roman" w:hAnsiTheme="minorHAnsi" w:cstheme="minorHAnsi"/>
          <w:sz w:val="24"/>
          <w:szCs w:val="24"/>
          <w:lang w:eastAsia="cs-CZ"/>
        </w:rPr>
        <w:t xml:space="preserve"> </w:t>
      </w:r>
    </w:p>
    <w:p w:rsidR="00221E21" w:rsidRPr="009063CA" w:rsidRDefault="000F3C3F" w:rsidP="00C0110F">
      <w:pPr>
        <w:numPr>
          <w:ilvl w:val="0"/>
          <w:numId w:val="5"/>
        </w:numPr>
        <w:suppressAutoHyphens/>
        <w:spacing w:before="120" w:after="120" w:line="240" w:lineRule="auto"/>
        <w:ind w:left="567" w:hanging="567"/>
        <w:jc w:val="both"/>
        <w:rPr>
          <w:rFonts w:asciiTheme="minorHAnsi" w:hAnsiTheme="minorHAnsi" w:cstheme="minorHAnsi"/>
          <w:sz w:val="24"/>
          <w:szCs w:val="24"/>
          <w:lang w:eastAsia="cs-CZ"/>
        </w:rPr>
      </w:pPr>
      <w:r w:rsidRPr="009063CA">
        <w:rPr>
          <w:rFonts w:asciiTheme="minorHAnsi" w:eastAsia="Times New Roman" w:hAnsiTheme="minorHAnsi" w:cstheme="minorHAnsi"/>
          <w:sz w:val="24"/>
          <w:szCs w:val="24"/>
          <w:lang w:eastAsia="cs-CZ"/>
        </w:rPr>
        <w:t>Celkovou a pro účely fakturace rozhodnou cenou se rozumí cena včetně DPH.</w:t>
      </w:r>
      <w:r w:rsidR="00221E21" w:rsidRPr="009063CA">
        <w:rPr>
          <w:rFonts w:asciiTheme="minorHAnsi" w:hAnsiTheme="minorHAnsi" w:cstheme="minorHAnsi"/>
          <w:sz w:val="24"/>
          <w:szCs w:val="24"/>
          <w:lang w:eastAsia="cs-CZ"/>
        </w:rPr>
        <w:t xml:space="preserve"> </w:t>
      </w:r>
    </w:p>
    <w:p w:rsidR="00714F3B" w:rsidRPr="009063CA" w:rsidRDefault="00714F3B" w:rsidP="00C0110F">
      <w:pPr>
        <w:numPr>
          <w:ilvl w:val="0"/>
          <w:numId w:val="5"/>
        </w:numPr>
        <w:suppressAutoHyphens/>
        <w:spacing w:before="120" w:after="120" w:line="240" w:lineRule="auto"/>
        <w:ind w:left="567" w:hanging="567"/>
        <w:jc w:val="both"/>
        <w:rPr>
          <w:rFonts w:asciiTheme="minorHAnsi" w:eastAsia="Times New Roman" w:hAnsiTheme="minorHAnsi" w:cstheme="minorHAnsi"/>
          <w:sz w:val="24"/>
          <w:szCs w:val="24"/>
          <w:lang w:eastAsia="cs-CZ"/>
        </w:rPr>
      </w:pPr>
      <w:r w:rsidRPr="009063CA">
        <w:rPr>
          <w:rFonts w:asciiTheme="minorHAnsi" w:eastAsia="Times New Roman" w:hAnsiTheme="minorHAnsi" w:cstheme="minorHAnsi"/>
          <w:sz w:val="24"/>
          <w:szCs w:val="24"/>
          <w:lang w:eastAsia="cs-CZ"/>
        </w:rPr>
        <w:t>Všechny úpravy cen musí být v souladu s obecně platnými cenovými předpisy a podléhají smluvnímu schválení obou smluvních stran. Zhotovitel odpovídá za to, že sazba DPH je stanovena v souladu s platnými právními předpisy</w:t>
      </w:r>
      <w:r w:rsidR="00FC6666" w:rsidRPr="009063CA">
        <w:rPr>
          <w:rFonts w:asciiTheme="minorHAnsi" w:eastAsia="Times New Roman" w:hAnsiTheme="minorHAnsi" w:cstheme="minorHAnsi"/>
          <w:sz w:val="24"/>
          <w:szCs w:val="24"/>
          <w:lang w:eastAsia="cs-CZ"/>
        </w:rPr>
        <w:t xml:space="preserve">. </w:t>
      </w:r>
    </w:p>
    <w:p w:rsidR="007E6AD7" w:rsidRPr="009063CA" w:rsidRDefault="007E6AD7" w:rsidP="00C0110F">
      <w:pPr>
        <w:numPr>
          <w:ilvl w:val="1"/>
          <w:numId w:val="11"/>
        </w:numPr>
        <w:spacing w:before="120" w:after="120"/>
        <w:ind w:left="567" w:hanging="567"/>
        <w:jc w:val="both"/>
        <w:rPr>
          <w:rFonts w:asciiTheme="minorHAnsi" w:hAnsiTheme="minorHAnsi" w:cstheme="minorHAnsi"/>
          <w:b/>
          <w:bCs/>
          <w:sz w:val="24"/>
          <w:szCs w:val="24"/>
        </w:rPr>
      </w:pPr>
      <w:r w:rsidRPr="009063CA">
        <w:rPr>
          <w:rFonts w:asciiTheme="minorHAnsi" w:hAnsiTheme="minorHAnsi" w:cstheme="minorHAnsi"/>
          <w:sz w:val="24"/>
          <w:szCs w:val="24"/>
        </w:rPr>
        <w:t xml:space="preserve">Dalším důvodem pro překročení ceny díla jsou tzv. dodatečné služby, které vyplynou z požadavků objednatele nebo na základě postupu zhotovitele dle </w:t>
      </w:r>
      <w:r w:rsidRPr="009063CA">
        <w:rPr>
          <w:rFonts w:asciiTheme="minorHAnsi" w:hAnsiTheme="minorHAnsi" w:cstheme="minorHAnsi"/>
          <w:b/>
          <w:sz w:val="24"/>
          <w:szCs w:val="24"/>
        </w:rPr>
        <w:t xml:space="preserve">§ 2594 </w:t>
      </w:r>
      <w:r w:rsidR="00C45593">
        <w:rPr>
          <w:rFonts w:asciiTheme="minorHAnsi" w:hAnsiTheme="minorHAnsi" w:cstheme="minorHAnsi"/>
          <w:b/>
          <w:sz w:val="24"/>
          <w:szCs w:val="24"/>
        </w:rPr>
        <w:t>OZ</w:t>
      </w:r>
      <w:r w:rsidRPr="009063CA">
        <w:rPr>
          <w:rFonts w:asciiTheme="minorHAnsi" w:hAnsiTheme="minorHAnsi" w:cstheme="minorHAnsi"/>
          <w:b/>
          <w:sz w:val="24"/>
          <w:szCs w:val="24"/>
        </w:rPr>
        <w:t>.</w:t>
      </w:r>
      <w:r w:rsidRPr="009063CA">
        <w:rPr>
          <w:rFonts w:asciiTheme="minorHAnsi" w:hAnsiTheme="minorHAnsi" w:cstheme="minorHAnsi"/>
          <w:sz w:val="24"/>
          <w:szCs w:val="24"/>
        </w:rPr>
        <w:t xml:space="preserve"> Pro účely této smlouvy jsou dodatečné služby vždy spojeny s výdejem veřejných prostředků a</w:t>
      </w:r>
      <w:r w:rsidR="00DE650E" w:rsidRPr="009063CA">
        <w:rPr>
          <w:rFonts w:asciiTheme="minorHAnsi" w:hAnsiTheme="minorHAnsi" w:cstheme="minorHAnsi"/>
          <w:sz w:val="24"/>
          <w:szCs w:val="24"/>
        </w:rPr>
        <w:t> </w:t>
      </w:r>
      <w:r w:rsidRPr="009063CA">
        <w:rPr>
          <w:rFonts w:asciiTheme="minorHAnsi" w:hAnsiTheme="minorHAnsi" w:cstheme="minorHAnsi"/>
          <w:sz w:val="24"/>
          <w:szCs w:val="24"/>
        </w:rPr>
        <w:t xml:space="preserve">podléhají </w:t>
      </w:r>
      <w:r w:rsidRPr="009063CA">
        <w:rPr>
          <w:rFonts w:asciiTheme="minorHAnsi" w:hAnsiTheme="minorHAnsi" w:cstheme="minorHAnsi"/>
          <w:sz w:val="24"/>
          <w:szCs w:val="24"/>
        </w:rPr>
        <w:lastRenderedPageBreak/>
        <w:t>postupům</w:t>
      </w:r>
      <w:r w:rsidR="00E73BBC" w:rsidRPr="009063CA">
        <w:rPr>
          <w:rFonts w:asciiTheme="minorHAnsi" w:hAnsiTheme="minorHAnsi" w:cstheme="minorHAnsi"/>
          <w:sz w:val="24"/>
          <w:szCs w:val="24"/>
        </w:rPr>
        <w:t xml:space="preserve"> </w:t>
      </w:r>
      <w:r w:rsidR="0015328B" w:rsidRPr="001C5691">
        <w:rPr>
          <w:rFonts w:asciiTheme="minorHAnsi" w:hAnsiTheme="minorHAnsi" w:cstheme="minorHAnsi"/>
          <w:sz w:val="24"/>
          <w:szCs w:val="24"/>
        </w:rPr>
        <w:t>ustanovení</w:t>
      </w:r>
      <w:r w:rsidR="0015328B">
        <w:rPr>
          <w:rFonts w:asciiTheme="minorHAnsi" w:hAnsiTheme="minorHAnsi" w:cstheme="minorHAnsi"/>
          <w:b/>
          <w:sz w:val="24"/>
          <w:szCs w:val="24"/>
        </w:rPr>
        <w:t xml:space="preserve"> § 222</w:t>
      </w:r>
      <w:r w:rsidR="00E73BBC" w:rsidRPr="009063CA">
        <w:rPr>
          <w:rFonts w:asciiTheme="minorHAnsi" w:hAnsiTheme="minorHAnsi" w:cstheme="minorHAnsi"/>
          <w:sz w:val="24"/>
          <w:szCs w:val="24"/>
        </w:rPr>
        <w:t xml:space="preserve"> </w:t>
      </w:r>
      <w:r w:rsidR="003E7731" w:rsidRPr="009063CA">
        <w:rPr>
          <w:rFonts w:asciiTheme="minorHAnsi" w:eastAsia="Times New Roman" w:hAnsiTheme="minorHAnsi" w:cstheme="minorHAnsi"/>
          <w:b/>
          <w:sz w:val="24"/>
          <w:szCs w:val="24"/>
          <w:lang w:eastAsia="ar-SA"/>
        </w:rPr>
        <w:t>zákona č. 13</w:t>
      </w:r>
      <w:r w:rsidR="00497421">
        <w:rPr>
          <w:rFonts w:asciiTheme="minorHAnsi" w:eastAsia="Times New Roman" w:hAnsiTheme="minorHAnsi" w:cstheme="minorHAnsi"/>
          <w:b/>
          <w:sz w:val="24"/>
          <w:szCs w:val="24"/>
          <w:lang w:eastAsia="ar-SA"/>
        </w:rPr>
        <w:t>4</w:t>
      </w:r>
      <w:r w:rsidR="003E7731" w:rsidRPr="009063CA">
        <w:rPr>
          <w:rFonts w:asciiTheme="minorHAnsi" w:eastAsia="Times New Roman" w:hAnsiTheme="minorHAnsi" w:cstheme="minorHAnsi"/>
          <w:b/>
          <w:sz w:val="24"/>
          <w:szCs w:val="24"/>
          <w:lang w:eastAsia="ar-SA"/>
        </w:rPr>
        <w:t>/20</w:t>
      </w:r>
      <w:r w:rsidR="00497421">
        <w:rPr>
          <w:rFonts w:asciiTheme="minorHAnsi" w:eastAsia="Times New Roman" w:hAnsiTheme="minorHAnsi" w:cstheme="minorHAnsi"/>
          <w:b/>
          <w:sz w:val="24"/>
          <w:szCs w:val="24"/>
          <w:lang w:eastAsia="ar-SA"/>
        </w:rPr>
        <w:t>1</w:t>
      </w:r>
      <w:r w:rsidR="003E7731" w:rsidRPr="009063CA">
        <w:rPr>
          <w:rFonts w:asciiTheme="minorHAnsi" w:eastAsia="Times New Roman" w:hAnsiTheme="minorHAnsi" w:cstheme="minorHAnsi"/>
          <w:b/>
          <w:sz w:val="24"/>
          <w:szCs w:val="24"/>
          <w:lang w:eastAsia="ar-SA"/>
        </w:rPr>
        <w:t>6 Sb.</w:t>
      </w:r>
      <w:r w:rsidR="001C5691">
        <w:rPr>
          <w:rFonts w:asciiTheme="minorHAnsi" w:eastAsia="Times New Roman" w:hAnsiTheme="minorHAnsi" w:cstheme="minorHAnsi"/>
          <w:b/>
          <w:sz w:val="24"/>
          <w:szCs w:val="24"/>
          <w:lang w:eastAsia="ar-SA"/>
        </w:rPr>
        <w:t>,</w:t>
      </w:r>
      <w:r w:rsidR="003E7731" w:rsidRPr="009063CA">
        <w:rPr>
          <w:rFonts w:asciiTheme="minorHAnsi" w:eastAsia="Times New Roman" w:hAnsiTheme="minorHAnsi" w:cstheme="minorHAnsi"/>
          <w:b/>
          <w:sz w:val="24"/>
          <w:szCs w:val="24"/>
          <w:lang w:eastAsia="ar-SA"/>
        </w:rPr>
        <w:t> o </w:t>
      </w:r>
      <w:r w:rsidR="00A9305C">
        <w:rPr>
          <w:rFonts w:asciiTheme="minorHAnsi" w:eastAsia="Times New Roman" w:hAnsiTheme="minorHAnsi" w:cstheme="minorHAnsi"/>
          <w:b/>
          <w:sz w:val="24"/>
          <w:szCs w:val="24"/>
          <w:lang w:eastAsia="ar-SA"/>
        </w:rPr>
        <w:t xml:space="preserve">zadávání </w:t>
      </w:r>
      <w:r w:rsidR="003E7731" w:rsidRPr="009063CA">
        <w:rPr>
          <w:rFonts w:asciiTheme="minorHAnsi" w:eastAsia="Times New Roman" w:hAnsiTheme="minorHAnsi" w:cstheme="minorHAnsi"/>
          <w:b/>
          <w:sz w:val="24"/>
          <w:szCs w:val="24"/>
          <w:lang w:eastAsia="ar-SA"/>
        </w:rPr>
        <w:t>veřejných zakáz</w:t>
      </w:r>
      <w:r w:rsidR="00A9305C">
        <w:rPr>
          <w:rFonts w:asciiTheme="minorHAnsi" w:eastAsia="Times New Roman" w:hAnsiTheme="minorHAnsi" w:cstheme="minorHAnsi"/>
          <w:b/>
          <w:sz w:val="24"/>
          <w:szCs w:val="24"/>
          <w:lang w:eastAsia="ar-SA"/>
        </w:rPr>
        <w:t>e</w:t>
      </w:r>
      <w:r w:rsidR="003E7731" w:rsidRPr="009063CA">
        <w:rPr>
          <w:rFonts w:asciiTheme="minorHAnsi" w:eastAsia="Times New Roman" w:hAnsiTheme="minorHAnsi" w:cstheme="minorHAnsi"/>
          <w:b/>
          <w:sz w:val="24"/>
          <w:szCs w:val="24"/>
          <w:lang w:eastAsia="ar-SA"/>
        </w:rPr>
        <w:t>k,</w:t>
      </w:r>
      <w:r w:rsidR="003E7731" w:rsidRPr="009063CA">
        <w:rPr>
          <w:rFonts w:asciiTheme="minorHAnsi" w:eastAsia="Times New Roman" w:hAnsiTheme="minorHAnsi" w:cstheme="minorHAnsi"/>
          <w:sz w:val="24"/>
          <w:szCs w:val="24"/>
          <w:lang w:eastAsia="ar-SA"/>
        </w:rPr>
        <w:t xml:space="preserve"> </w:t>
      </w:r>
      <w:r w:rsidR="003E7731" w:rsidRPr="00A9305C">
        <w:rPr>
          <w:rFonts w:asciiTheme="minorHAnsi" w:eastAsia="Times New Roman" w:hAnsiTheme="minorHAnsi" w:cstheme="minorHAnsi"/>
          <w:b/>
          <w:sz w:val="24"/>
          <w:szCs w:val="24"/>
          <w:lang w:eastAsia="ar-SA"/>
        </w:rPr>
        <w:t>v</w:t>
      </w:r>
      <w:r w:rsidR="00DE650E" w:rsidRPr="00A9305C">
        <w:rPr>
          <w:rFonts w:asciiTheme="minorHAnsi" w:eastAsia="Times New Roman" w:hAnsiTheme="minorHAnsi" w:cstheme="minorHAnsi"/>
          <w:b/>
          <w:sz w:val="24"/>
          <w:szCs w:val="24"/>
          <w:lang w:eastAsia="ar-SA"/>
        </w:rPr>
        <w:t> </w:t>
      </w:r>
      <w:r w:rsidR="003E7731" w:rsidRPr="00A9305C">
        <w:rPr>
          <w:rFonts w:asciiTheme="minorHAnsi" w:eastAsia="Times New Roman" w:hAnsiTheme="minorHAnsi" w:cstheme="minorHAnsi"/>
          <w:b/>
          <w:sz w:val="24"/>
          <w:szCs w:val="24"/>
          <w:lang w:eastAsia="ar-SA"/>
        </w:rPr>
        <w:t>platném znění</w:t>
      </w:r>
      <w:r w:rsidR="003E7731" w:rsidRPr="009063CA">
        <w:rPr>
          <w:rFonts w:asciiTheme="minorHAnsi" w:eastAsia="Times New Roman" w:hAnsiTheme="minorHAnsi" w:cstheme="minorHAnsi"/>
          <w:sz w:val="24"/>
          <w:szCs w:val="24"/>
          <w:lang w:eastAsia="ar-SA"/>
        </w:rPr>
        <w:t xml:space="preserve"> (dále jen „Z</w:t>
      </w:r>
      <w:r w:rsidR="00A9305C">
        <w:rPr>
          <w:rFonts w:asciiTheme="minorHAnsi" w:eastAsia="Times New Roman" w:hAnsiTheme="minorHAnsi" w:cstheme="minorHAnsi"/>
          <w:sz w:val="24"/>
          <w:szCs w:val="24"/>
          <w:lang w:eastAsia="ar-SA"/>
        </w:rPr>
        <w:t>Z</w:t>
      </w:r>
      <w:r w:rsidR="003E7731" w:rsidRPr="009063CA">
        <w:rPr>
          <w:rFonts w:asciiTheme="minorHAnsi" w:eastAsia="Times New Roman" w:hAnsiTheme="minorHAnsi" w:cstheme="minorHAnsi"/>
          <w:sz w:val="24"/>
          <w:szCs w:val="24"/>
          <w:lang w:eastAsia="ar-SA"/>
        </w:rPr>
        <w:t>VZ“)</w:t>
      </w:r>
      <w:r w:rsidR="00A9305C">
        <w:rPr>
          <w:rFonts w:asciiTheme="minorHAnsi" w:eastAsia="Times New Roman" w:hAnsiTheme="minorHAnsi" w:cstheme="minorHAnsi"/>
          <w:snapToGrid w:val="0"/>
          <w:color w:val="000000"/>
          <w:sz w:val="24"/>
          <w:szCs w:val="24"/>
          <w:lang w:eastAsia="cs-CZ"/>
        </w:rPr>
        <w:t>.</w:t>
      </w:r>
      <w:r w:rsidRPr="009063CA">
        <w:rPr>
          <w:rFonts w:asciiTheme="minorHAnsi" w:hAnsiTheme="minorHAnsi" w:cstheme="minorHAnsi"/>
          <w:sz w:val="24"/>
          <w:szCs w:val="24"/>
        </w:rPr>
        <w:t xml:space="preserve"> </w:t>
      </w:r>
    </w:p>
    <w:p w:rsidR="007E6AD7" w:rsidRPr="009063CA" w:rsidRDefault="008F473B" w:rsidP="00C0110F">
      <w:pPr>
        <w:numPr>
          <w:ilvl w:val="1"/>
          <w:numId w:val="11"/>
        </w:numPr>
        <w:tabs>
          <w:tab w:val="left" w:pos="0"/>
          <w:tab w:val="left" w:pos="567"/>
        </w:tabs>
        <w:spacing w:before="120" w:after="120"/>
        <w:ind w:left="567" w:hanging="567"/>
        <w:jc w:val="both"/>
        <w:rPr>
          <w:rFonts w:asciiTheme="minorHAnsi" w:hAnsiTheme="minorHAnsi" w:cstheme="minorHAnsi"/>
          <w:snapToGrid w:val="0"/>
          <w:sz w:val="24"/>
          <w:szCs w:val="24"/>
        </w:rPr>
      </w:pPr>
      <w:r w:rsidRPr="009063CA">
        <w:rPr>
          <w:rFonts w:asciiTheme="minorHAnsi" w:hAnsiTheme="minorHAnsi" w:cstheme="minorHAnsi"/>
          <w:sz w:val="24"/>
          <w:szCs w:val="24"/>
        </w:rPr>
        <w:t>Dodatečné služby</w:t>
      </w:r>
      <w:r w:rsidR="001012D8" w:rsidRPr="009063CA">
        <w:rPr>
          <w:rFonts w:asciiTheme="minorHAnsi" w:hAnsiTheme="minorHAnsi" w:cstheme="minorHAnsi"/>
          <w:sz w:val="24"/>
          <w:szCs w:val="24"/>
        </w:rPr>
        <w:t xml:space="preserve"> </w:t>
      </w:r>
      <w:r w:rsidR="007E6AD7" w:rsidRPr="009063CA">
        <w:rPr>
          <w:rFonts w:asciiTheme="minorHAnsi" w:hAnsiTheme="minorHAnsi" w:cstheme="minorHAnsi"/>
          <w:snapToGrid w:val="0"/>
          <w:sz w:val="24"/>
          <w:szCs w:val="24"/>
        </w:rPr>
        <w:t xml:space="preserve">nad rámec předmětu plnění smlouvy mající dopad na zvýšení ceny </w:t>
      </w:r>
      <w:r w:rsidRPr="009063CA">
        <w:rPr>
          <w:rFonts w:asciiTheme="minorHAnsi" w:hAnsiTheme="minorHAnsi" w:cstheme="minorHAnsi"/>
          <w:snapToGrid w:val="0"/>
          <w:sz w:val="24"/>
          <w:szCs w:val="24"/>
        </w:rPr>
        <w:t>díla vyžadují</w:t>
      </w:r>
      <w:r w:rsidR="007E6AD7" w:rsidRPr="009063CA">
        <w:rPr>
          <w:rFonts w:asciiTheme="minorHAnsi" w:hAnsiTheme="minorHAnsi" w:cstheme="minorHAnsi"/>
          <w:snapToGrid w:val="0"/>
          <w:sz w:val="24"/>
          <w:szCs w:val="24"/>
        </w:rPr>
        <w:t xml:space="preserve"> předchozí dohodu smluvních stran formou písemného dodatku ke smlouvě. </w:t>
      </w:r>
    </w:p>
    <w:p w:rsidR="007E6AD7" w:rsidRPr="009063CA" w:rsidRDefault="007E6AD7" w:rsidP="00C0110F">
      <w:pPr>
        <w:numPr>
          <w:ilvl w:val="1"/>
          <w:numId w:val="11"/>
        </w:numPr>
        <w:tabs>
          <w:tab w:val="left" w:pos="0"/>
        </w:tabs>
        <w:suppressAutoHyphens/>
        <w:overflowPunct w:val="0"/>
        <w:autoSpaceDE w:val="0"/>
        <w:spacing w:before="120" w:after="120"/>
        <w:ind w:left="567" w:hanging="567"/>
        <w:jc w:val="both"/>
        <w:textAlignment w:val="baseline"/>
        <w:rPr>
          <w:rFonts w:asciiTheme="minorHAnsi" w:hAnsiTheme="minorHAnsi" w:cstheme="minorHAnsi"/>
          <w:b/>
          <w:snapToGrid w:val="0"/>
          <w:sz w:val="24"/>
          <w:szCs w:val="24"/>
        </w:rPr>
      </w:pPr>
      <w:r w:rsidRPr="009063CA">
        <w:rPr>
          <w:rFonts w:asciiTheme="minorHAnsi" w:hAnsiTheme="minorHAnsi" w:cstheme="minorHAnsi"/>
          <w:sz w:val="24"/>
          <w:szCs w:val="24"/>
        </w:rPr>
        <w:t xml:space="preserve">Pokud zhotovitel provede </w:t>
      </w:r>
      <w:r w:rsidRPr="009063CA">
        <w:rPr>
          <w:rFonts w:asciiTheme="minorHAnsi" w:hAnsiTheme="minorHAnsi" w:cstheme="minorHAnsi"/>
          <w:b/>
          <w:sz w:val="24"/>
          <w:szCs w:val="24"/>
        </w:rPr>
        <w:t>dodatečné s</w:t>
      </w:r>
      <w:r w:rsidR="001012D8" w:rsidRPr="009063CA">
        <w:rPr>
          <w:rFonts w:asciiTheme="minorHAnsi" w:hAnsiTheme="minorHAnsi" w:cstheme="minorHAnsi"/>
          <w:b/>
          <w:sz w:val="24"/>
          <w:szCs w:val="24"/>
        </w:rPr>
        <w:t xml:space="preserve">lužby </w:t>
      </w:r>
      <w:r w:rsidRPr="009063CA">
        <w:rPr>
          <w:rFonts w:asciiTheme="minorHAnsi" w:hAnsiTheme="minorHAnsi" w:cstheme="minorHAnsi"/>
          <w:sz w:val="24"/>
          <w:szCs w:val="24"/>
        </w:rPr>
        <w:t xml:space="preserve">a nedohodne se s objednatelem na ceně díla postupem dle </w:t>
      </w:r>
      <w:r w:rsidRPr="009063CA">
        <w:rPr>
          <w:rFonts w:asciiTheme="minorHAnsi" w:hAnsiTheme="minorHAnsi" w:cstheme="minorHAnsi"/>
          <w:b/>
          <w:sz w:val="24"/>
          <w:szCs w:val="24"/>
        </w:rPr>
        <w:t xml:space="preserve">§ 2612 odst. 1 </w:t>
      </w:r>
      <w:r w:rsidR="00C45593">
        <w:rPr>
          <w:rFonts w:asciiTheme="minorHAnsi" w:hAnsiTheme="minorHAnsi" w:cstheme="minorHAnsi"/>
          <w:b/>
          <w:sz w:val="24"/>
          <w:szCs w:val="24"/>
        </w:rPr>
        <w:t>OZ</w:t>
      </w:r>
      <w:r w:rsidRPr="009063CA">
        <w:rPr>
          <w:rFonts w:asciiTheme="minorHAnsi" w:hAnsiTheme="minorHAnsi" w:cstheme="minorHAnsi"/>
          <w:b/>
          <w:sz w:val="24"/>
          <w:szCs w:val="24"/>
        </w:rPr>
        <w:t xml:space="preserve">, </w:t>
      </w:r>
      <w:r w:rsidRPr="009063CA">
        <w:rPr>
          <w:rFonts w:asciiTheme="minorHAnsi" w:hAnsiTheme="minorHAnsi" w:cstheme="minorHAnsi"/>
          <w:sz w:val="24"/>
          <w:szCs w:val="24"/>
        </w:rPr>
        <w:t xml:space="preserve">pak zhotovitel díla nemá právo na úhradu ceny té části díla, která nebyla provedena v souladu s </w:t>
      </w:r>
      <w:r w:rsidRPr="009063CA">
        <w:rPr>
          <w:rFonts w:asciiTheme="minorHAnsi" w:hAnsiTheme="minorHAnsi" w:cstheme="minorHAnsi"/>
          <w:b/>
          <w:sz w:val="24"/>
          <w:szCs w:val="24"/>
        </w:rPr>
        <w:t xml:space="preserve">§ 2614 </w:t>
      </w:r>
      <w:r w:rsidR="00C45593">
        <w:rPr>
          <w:rFonts w:asciiTheme="minorHAnsi" w:hAnsiTheme="minorHAnsi" w:cstheme="minorHAnsi"/>
          <w:b/>
          <w:sz w:val="24"/>
          <w:szCs w:val="24"/>
        </w:rPr>
        <w:t>OZ</w:t>
      </w:r>
      <w:r w:rsidRPr="009063CA">
        <w:rPr>
          <w:rFonts w:asciiTheme="minorHAnsi" w:hAnsiTheme="minorHAnsi" w:cstheme="minorHAnsi"/>
          <w:b/>
          <w:sz w:val="24"/>
          <w:szCs w:val="24"/>
        </w:rPr>
        <w:t xml:space="preserve"> </w:t>
      </w:r>
      <w:r w:rsidRPr="009063CA">
        <w:rPr>
          <w:rFonts w:asciiTheme="minorHAnsi" w:hAnsiTheme="minorHAnsi" w:cstheme="minorHAnsi"/>
          <w:sz w:val="24"/>
          <w:szCs w:val="24"/>
        </w:rPr>
        <w:t>a nelze ze strany zhotovitele požadovat po objednateli vydání bezdůvodného obohacení z titulu takto zhotovitelem provedených a</w:t>
      </w:r>
      <w:r w:rsidR="00301994">
        <w:rPr>
          <w:rFonts w:asciiTheme="minorHAnsi" w:hAnsiTheme="minorHAnsi" w:cstheme="minorHAnsi"/>
          <w:sz w:val="24"/>
          <w:szCs w:val="24"/>
        </w:rPr>
        <w:t> </w:t>
      </w:r>
      <w:r w:rsidRPr="009063CA">
        <w:rPr>
          <w:rFonts w:asciiTheme="minorHAnsi" w:hAnsiTheme="minorHAnsi" w:cstheme="minorHAnsi"/>
          <w:sz w:val="24"/>
          <w:szCs w:val="24"/>
        </w:rPr>
        <w:t xml:space="preserve">předem objednatelem neodsouhlasených </w:t>
      </w:r>
      <w:r w:rsidRPr="009063CA">
        <w:rPr>
          <w:rFonts w:asciiTheme="minorHAnsi" w:hAnsiTheme="minorHAnsi" w:cstheme="minorHAnsi"/>
          <w:b/>
          <w:sz w:val="24"/>
          <w:szCs w:val="24"/>
        </w:rPr>
        <w:t>dodatečných s</w:t>
      </w:r>
      <w:r w:rsidR="001012D8" w:rsidRPr="009063CA">
        <w:rPr>
          <w:rFonts w:asciiTheme="minorHAnsi" w:hAnsiTheme="minorHAnsi" w:cstheme="minorHAnsi"/>
          <w:b/>
          <w:sz w:val="24"/>
          <w:szCs w:val="24"/>
        </w:rPr>
        <w:t>lužeb.</w:t>
      </w:r>
    </w:p>
    <w:p w:rsidR="007E6AD7" w:rsidRPr="009063CA" w:rsidRDefault="007E6AD7" w:rsidP="00C0110F">
      <w:pPr>
        <w:numPr>
          <w:ilvl w:val="1"/>
          <w:numId w:val="11"/>
        </w:numPr>
        <w:spacing w:before="120" w:after="120"/>
        <w:ind w:left="567" w:hanging="567"/>
        <w:jc w:val="both"/>
        <w:rPr>
          <w:rFonts w:asciiTheme="minorHAnsi" w:hAnsiTheme="minorHAnsi" w:cstheme="minorHAnsi"/>
          <w:bCs/>
          <w:sz w:val="24"/>
          <w:szCs w:val="24"/>
        </w:rPr>
      </w:pPr>
      <w:r w:rsidRPr="009063CA">
        <w:rPr>
          <w:rFonts w:asciiTheme="minorHAnsi" w:hAnsiTheme="minorHAnsi" w:cstheme="minorHAnsi"/>
          <w:snapToGrid w:val="0"/>
          <w:sz w:val="24"/>
          <w:szCs w:val="24"/>
        </w:rPr>
        <w:t xml:space="preserve">Veškeré dodatečné </w:t>
      </w:r>
      <w:r w:rsidRPr="002F3D47">
        <w:rPr>
          <w:rFonts w:asciiTheme="minorHAnsi" w:hAnsiTheme="minorHAnsi" w:cstheme="minorHAnsi"/>
          <w:snapToGrid w:val="0"/>
          <w:sz w:val="24"/>
          <w:szCs w:val="24"/>
        </w:rPr>
        <w:t>s</w:t>
      </w:r>
      <w:r w:rsidR="001012D8" w:rsidRPr="002F3D47">
        <w:rPr>
          <w:rFonts w:asciiTheme="minorHAnsi" w:hAnsiTheme="minorHAnsi" w:cstheme="minorHAnsi"/>
          <w:snapToGrid w:val="0"/>
          <w:sz w:val="24"/>
          <w:szCs w:val="24"/>
        </w:rPr>
        <w:t>lužby</w:t>
      </w:r>
      <w:r w:rsidRPr="002F3D47">
        <w:rPr>
          <w:rFonts w:asciiTheme="minorHAnsi" w:hAnsiTheme="minorHAnsi" w:cstheme="minorHAnsi"/>
          <w:sz w:val="24"/>
          <w:szCs w:val="24"/>
        </w:rPr>
        <w:t xml:space="preserve">, </w:t>
      </w:r>
      <w:r w:rsidRPr="002F3D47">
        <w:rPr>
          <w:rFonts w:asciiTheme="minorHAnsi" w:hAnsiTheme="minorHAnsi" w:cstheme="minorHAnsi"/>
          <w:snapToGrid w:val="0"/>
          <w:sz w:val="24"/>
          <w:szCs w:val="24"/>
        </w:rPr>
        <w:t>které</w:t>
      </w:r>
      <w:r w:rsidRPr="009063CA">
        <w:rPr>
          <w:rFonts w:asciiTheme="minorHAnsi" w:hAnsiTheme="minorHAnsi" w:cstheme="minorHAnsi"/>
          <w:snapToGrid w:val="0"/>
          <w:sz w:val="24"/>
          <w:szCs w:val="24"/>
        </w:rPr>
        <w:t xml:space="preserve"> jsou</w:t>
      </w:r>
      <w:r w:rsidRPr="009063CA">
        <w:rPr>
          <w:rFonts w:asciiTheme="minorHAnsi" w:hAnsiTheme="minorHAnsi" w:cstheme="minorHAnsi"/>
          <w:b/>
          <w:sz w:val="24"/>
          <w:szCs w:val="24"/>
        </w:rPr>
        <w:t xml:space="preserve"> </w:t>
      </w:r>
      <w:r w:rsidRPr="009063CA">
        <w:rPr>
          <w:rFonts w:asciiTheme="minorHAnsi" w:hAnsiTheme="minorHAnsi" w:cstheme="minorHAnsi"/>
          <w:snapToGrid w:val="0"/>
          <w:sz w:val="24"/>
          <w:szCs w:val="24"/>
        </w:rPr>
        <w:t xml:space="preserve">nezbytné pro dokončení </w:t>
      </w:r>
      <w:r w:rsidR="001012D8" w:rsidRPr="009063CA">
        <w:rPr>
          <w:rFonts w:asciiTheme="minorHAnsi" w:hAnsiTheme="minorHAnsi" w:cstheme="minorHAnsi"/>
          <w:snapToGrid w:val="0"/>
          <w:sz w:val="24"/>
          <w:szCs w:val="24"/>
        </w:rPr>
        <w:t>díla</w:t>
      </w:r>
      <w:r w:rsidR="008F473B">
        <w:rPr>
          <w:rFonts w:asciiTheme="minorHAnsi" w:hAnsiTheme="minorHAnsi" w:cstheme="minorHAnsi"/>
          <w:snapToGrid w:val="0"/>
          <w:sz w:val="24"/>
          <w:szCs w:val="24"/>
        </w:rPr>
        <w:t>,</w:t>
      </w:r>
      <w:r w:rsidR="001012D8" w:rsidRPr="009063CA">
        <w:rPr>
          <w:rFonts w:asciiTheme="minorHAnsi" w:hAnsiTheme="minorHAnsi" w:cstheme="minorHAnsi"/>
          <w:snapToGrid w:val="0"/>
          <w:sz w:val="24"/>
          <w:szCs w:val="24"/>
        </w:rPr>
        <w:t xml:space="preserve"> </w:t>
      </w:r>
      <w:r w:rsidRPr="009063CA">
        <w:rPr>
          <w:rFonts w:asciiTheme="minorHAnsi" w:hAnsiTheme="minorHAnsi" w:cstheme="minorHAnsi"/>
          <w:snapToGrid w:val="0"/>
          <w:sz w:val="24"/>
          <w:szCs w:val="24"/>
        </w:rPr>
        <w:t>musí být písemně dohodnuty osobami oprávněnými jednat ve věcech smlouvy a v souladu se Z</w:t>
      </w:r>
      <w:r w:rsidR="005114D5">
        <w:rPr>
          <w:rFonts w:asciiTheme="minorHAnsi" w:hAnsiTheme="minorHAnsi" w:cstheme="minorHAnsi"/>
          <w:snapToGrid w:val="0"/>
          <w:sz w:val="24"/>
          <w:szCs w:val="24"/>
        </w:rPr>
        <w:t>Z</w:t>
      </w:r>
      <w:r w:rsidRPr="009063CA">
        <w:rPr>
          <w:rFonts w:asciiTheme="minorHAnsi" w:hAnsiTheme="minorHAnsi" w:cstheme="minorHAnsi"/>
          <w:snapToGrid w:val="0"/>
          <w:sz w:val="24"/>
          <w:szCs w:val="24"/>
        </w:rPr>
        <w:t>VZ.</w:t>
      </w:r>
      <w:r w:rsidRPr="009063CA">
        <w:rPr>
          <w:rFonts w:asciiTheme="minorHAnsi" w:hAnsiTheme="minorHAnsi" w:cstheme="minorHAnsi"/>
          <w:bCs/>
          <w:sz w:val="24"/>
          <w:szCs w:val="24"/>
        </w:rPr>
        <w:t xml:space="preserve"> </w:t>
      </w:r>
    </w:p>
    <w:p w:rsidR="001F67A6" w:rsidRDefault="00C80067" w:rsidP="00C0110F">
      <w:pPr>
        <w:numPr>
          <w:ilvl w:val="1"/>
          <w:numId w:val="11"/>
        </w:numPr>
        <w:tabs>
          <w:tab w:val="num" w:pos="576"/>
        </w:tabs>
        <w:spacing w:before="120" w:after="120"/>
        <w:ind w:left="567" w:hanging="567"/>
        <w:jc w:val="both"/>
        <w:rPr>
          <w:rFonts w:asciiTheme="minorHAnsi" w:hAnsiTheme="minorHAnsi" w:cstheme="minorHAnsi"/>
          <w:snapToGrid w:val="0"/>
          <w:sz w:val="24"/>
          <w:szCs w:val="24"/>
        </w:rPr>
      </w:pPr>
      <w:r w:rsidRPr="009063CA">
        <w:rPr>
          <w:rFonts w:asciiTheme="minorHAnsi" w:hAnsiTheme="minorHAnsi" w:cstheme="minorHAnsi"/>
          <w:snapToGrid w:val="0"/>
          <w:sz w:val="24"/>
          <w:szCs w:val="24"/>
        </w:rPr>
        <w:t>Cena díla bude snížena o práce, které nebudou objednatelem vyžadovány (neprovedení hlavních prohlídek některých mostů) a tedy nebudou provedeny, pokud tento požadavek objednatel zastoupený inspektorem mostů písemně nebo e-mailem předá zhotoviteli nejpozději 5 kalendářních dní přede dnem provádění prohlídky mostu zhotovitelem.</w:t>
      </w:r>
    </w:p>
    <w:p w:rsidR="00366879" w:rsidRPr="00366879" w:rsidRDefault="00366879" w:rsidP="00366879">
      <w:pPr>
        <w:tabs>
          <w:tab w:val="num" w:pos="576"/>
        </w:tabs>
        <w:spacing w:before="120" w:after="120"/>
        <w:ind w:left="567"/>
        <w:jc w:val="both"/>
        <w:rPr>
          <w:rFonts w:asciiTheme="minorHAnsi" w:hAnsiTheme="minorHAnsi" w:cstheme="minorHAnsi"/>
          <w:snapToGrid w:val="0"/>
          <w:sz w:val="24"/>
          <w:szCs w:val="24"/>
        </w:rPr>
      </w:pPr>
    </w:p>
    <w:p w:rsidR="00221E21" w:rsidRPr="009063CA" w:rsidRDefault="00221E21" w:rsidP="008B692E">
      <w:pPr>
        <w:keepNext/>
        <w:numPr>
          <w:ilvl w:val="1"/>
          <w:numId w:val="0"/>
        </w:numPr>
        <w:tabs>
          <w:tab w:val="num" w:pos="576"/>
        </w:tabs>
        <w:suppressAutoHyphens/>
        <w:spacing w:before="120" w:after="120" w:line="240" w:lineRule="auto"/>
        <w:jc w:val="center"/>
        <w:outlineLvl w:val="1"/>
        <w:rPr>
          <w:rFonts w:asciiTheme="minorHAnsi" w:hAnsiTheme="minorHAnsi" w:cstheme="minorHAnsi"/>
          <w:b/>
          <w:sz w:val="24"/>
          <w:szCs w:val="24"/>
        </w:rPr>
      </w:pPr>
      <w:r w:rsidRPr="009063CA">
        <w:rPr>
          <w:rFonts w:asciiTheme="minorHAnsi" w:hAnsiTheme="minorHAnsi" w:cstheme="minorHAnsi"/>
          <w:b/>
          <w:sz w:val="24"/>
          <w:szCs w:val="24"/>
        </w:rPr>
        <w:t>Článek 5</w:t>
      </w:r>
    </w:p>
    <w:p w:rsidR="00221E21" w:rsidRPr="009063CA" w:rsidRDefault="00EF1F55" w:rsidP="008B692E">
      <w:pPr>
        <w:keepNext/>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Způsob provádění díla a d</w:t>
      </w:r>
      <w:r w:rsidR="00221E21" w:rsidRPr="009063CA">
        <w:rPr>
          <w:rFonts w:asciiTheme="minorHAnsi" w:hAnsiTheme="minorHAnsi" w:cstheme="minorHAnsi"/>
          <w:b/>
          <w:sz w:val="24"/>
          <w:szCs w:val="24"/>
        </w:rPr>
        <w:t>odání díla</w:t>
      </w:r>
    </w:p>
    <w:p w:rsidR="00221E21" w:rsidRPr="00273291" w:rsidRDefault="00412FC8" w:rsidP="00C0110F">
      <w:pPr>
        <w:numPr>
          <w:ilvl w:val="0"/>
          <w:numId w:val="7"/>
        </w:numPr>
        <w:overflowPunct w:val="0"/>
        <w:autoSpaceDE w:val="0"/>
        <w:spacing w:before="120" w:after="120"/>
        <w:ind w:left="567" w:hanging="567"/>
        <w:jc w:val="both"/>
        <w:textAlignment w:val="baseline"/>
        <w:rPr>
          <w:rFonts w:asciiTheme="minorHAnsi" w:hAnsiTheme="minorHAnsi" w:cstheme="minorHAnsi"/>
          <w:sz w:val="24"/>
          <w:szCs w:val="24"/>
          <w:lang w:eastAsia="cs-CZ"/>
        </w:rPr>
      </w:pPr>
      <w:r w:rsidRPr="00273291">
        <w:rPr>
          <w:rFonts w:asciiTheme="minorHAnsi" w:hAnsiTheme="minorHAnsi" w:cstheme="minorHAnsi"/>
          <w:sz w:val="24"/>
          <w:lang w:eastAsia="cs-CZ"/>
        </w:rPr>
        <w:t>Dílo bude provedeno s veškerou péčí a odborností, bude předáno kompletní a bez závad v rozsahu a v termínech stanovených touto smlouvou, a to osobně odpovědnému pracovníkovi objednatele na základě předávacího protokolu</w:t>
      </w:r>
      <w:r w:rsidR="00221E21" w:rsidRPr="00273291">
        <w:rPr>
          <w:rFonts w:asciiTheme="minorHAnsi" w:hAnsiTheme="minorHAnsi" w:cstheme="minorHAnsi"/>
          <w:sz w:val="24"/>
          <w:szCs w:val="24"/>
          <w:lang w:eastAsia="cs-CZ"/>
        </w:rPr>
        <w:t xml:space="preserve">. </w:t>
      </w:r>
    </w:p>
    <w:p w:rsidR="00EF1F55" w:rsidRPr="00273291" w:rsidRDefault="00412FC8" w:rsidP="00C0110F">
      <w:pPr>
        <w:numPr>
          <w:ilvl w:val="0"/>
          <w:numId w:val="7"/>
        </w:numPr>
        <w:overflowPunct w:val="0"/>
        <w:autoSpaceDE w:val="0"/>
        <w:spacing w:before="120" w:after="120"/>
        <w:ind w:left="567" w:hanging="567"/>
        <w:jc w:val="both"/>
        <w:textAlignment w:val="baseline"/>
        <w:rPr>
          <w:rFonts w:asciiTheme="minorHAnsi" w:hAnsiTheme="minorHAnsi" w:cstheme="minorHAnsi"/>
          <w:sz w:val="24"/>
          <w:szCs w:val="24"/>
          <w:lang w:eastAsia="cs-CZ"/>
        </w:rPr>
      </w:pPr>
      <w:r w:rsidRPr="00273291">
        <w:rPr>
          <w:rFonts w:asciiTheme="minorHAnsi" w:hAnsiTheme="minorHAnsi" w:cstheme="minorHAnsi"/>
          <w:sz w:val="24"/>
          <w:lang w:eastAsia="cs-CZ"/>
        </w:rPr>
        <w:t>Objednatel je oprávněn kontrolovat provádění díla. Zjistí-li objednatel, že dodavatel provádí dílo v rozporu se svými povinnostmi, je objednatel oprávněn dožadovat se toho, aby dodavatel odstranil vady vzniklé vadným prováděním a dílo prováděl řádným způsobem</w:t>
      </w:r>
      <w:r w:rsidR="00347BA4" w:rsidRPr="00273291">
        <w:rPr>
          <w:rFonts w:asciiTheme="minorHAnsi" w:hAnsiTheme="minorHAnsi" w:cstheme="minorHAnsi"/>
          <w:sz w:val="24"/>
          <w:szCs w:val="24"/>
        </w:rPr>
        <w:t>.</w:t>
      </w:r>
      <w:r w:rsidR="00EF1F55" w:rsidRPr="00273291">
        <w:rPr>
          <w:rFonts w:asciiTheme="minorHAnsi" w:hAnsiTheme="minorHAnsi" w:cstheme="minorHAnsi"/>
          <w:sz w:val="24"/>
          <w:szCs w:val="24"/>
          <w:lang w:eastAsia="cs-CZ"/>
        </w:rPr>
        <w:t xml:space="preserve"> </w:t>
      </w:r>
    </w:p>
    <w:p w:rsidR="00EF1F55" w:rsidRPr="00273291" w:rsidRDefault="00412FC8" w:rsidP="00C0110F">
      <w:pPr>
        <w:numPr>
          <w:ilvl w:val="0"/>
          <w:numId w:val="7"/>
        </w:numPr>
        <w:overflowPunct w:val="0"/>
        <w:autoSpaceDE w:val="0"/>
        <w:spacing w:before="120" w:after="120"/>
        <w:ind w:left="567" w:hanging="567"/>
        <w:jc w:val="both"/>
        <w:textAlignment w:val="baseline"/>
        <w:rPr>
          <w:rFonts w:asciiTheme="minorHAnsi" w:hAnsiTheme="minorHAnsi" w:cstheme="minorHAnsi"/>
          <w:sz w:val="24"/>
          <w:szCs w:val="24"/>
          <w:lang w:eastAsia="cs-CZ"/>
        </w:rPr>
      </w:pPr>
      <w:r w:rsidRPr="00273291">
        <w:rPr>
          <w:rFonts w:asciiTheme="minorHAnsi" w:hAnsiTheme="minorHAnsi" w:cstheme="minorHAnsi"/>
          <w:sz w:val="24"/>
          <w:lang w:eastAsia="cs-CZ"/>
        </w:rPr>
        <w:t>Dodavatel je povinen upozornit objednatele bez zbytečného odkladu na nevhodnou povahu věcí převzatých od objednatele nebo pokynů daných mu objednatelem k provedení díla, jestliže dodavatel mohl tuto nevhodnost zjistit při vynaložení odborné péče</w:t>
      </w:r>
      <w:r w:rsidR="00EF1F55" w:rsidRPr="00273291">
        <w:rPr>
          <w:rFonts w:asciiTheme="minorHAnsi" w:hAnsiTheme="minorHAnsi" w:cstheme="minorHAnsi"/>
          <w:sz w:val="24"/>
          <w:szCs w:val="24"/>
          <w:lang w:eastAsia="cs-CZ"/>
        </w:rPr>
        <w:t xml:space="preserve">. </w:t>
      </w:r>
    </w:p>
    <w:p w:rsidR="00EF1F55" w:rsidRPr="00273291" w:rsidRDefault="00412FC8" w:rsidP="00C0110F">
      <w:pPr>
        <w:numPr>
          <w:ilvl w:val="0"/>
          <w:numId w:val="7"/>
        </w:numPr>
        <w:overflowPunct w:val="0"/>
        <w:autoSpaceDE w:val="0"/>
        <w:spacing w:before="120" w:after="120"/>
        <w:ind w:left="567" w:hanging="567"/>
        <w:jc w:val="both"/>
        <w:textAlignment w:val="baseline"/>
        <w:rPr>
          <w:rFonts w:asciiTheme="minorHAnsi" w:hAnsiTheme="minorHAnsi" w:cstheme="minorHAnsi"/>
          <w:sz w:val="24"/>
          <w:szCs w:val="24"/>
          <w:lang w:eastAsia="cs-CZ"/>
        </w:rPr>
      </w:pPr>
      <w:r w:rsidRPr="00273291">
        <w:rPr>
          <w:rFonts w:asciiTheme="minorHAnsi" w:hAnsiTheme="minorHAnsi" w:cstheme="minorHAnsi"/>
          <w:sz w:val="24"/>
          <w:lang w:eastAsia="cs-CZ"/>
        </w:rPr>
        <w:t>Zjistí-li dodavatel při provádění díla skryté překážky, týkající se věci, na níž má být provedena oprava nebo úprava, nebo místa, kde má být dílo provedeno, a tyto překážky znemožňují provedení díla dohodnutým způsobem, je dodavatel povinen to oznámit bez zbytečného odkladu objednateli a navrhnout mu změnu díla. Do dosažení dohody o změně díla je dodavatel oprávněn provádění díla přerušit. Nedohodnou-li se strany v přiměřené lhůtě na změně smlouvy, může kterákoli ze stran od smlouvy odstoupit</w:t>
      </w:r>
      <w:r w:rsidR="00EF1F55" w:rsidRPr="00273291">
        <w:rPr>
          <w:rFonts w:asciiTheme="minorHAnsi" w:hAnsiTheme="minorHAnsi" w:cstheme="minorHAnsi"/>
          <w:sz w:val="24"/>
          <w:szCs w:val="24"/>
          <w:lang w:eastAsia="cs-CZ"/>
        </w:rPr>
        <w:t>.</w:t>
      </w:r>
    </w:p>
    <w:p w:rsidR="00970D40" w:rsidRPr="00273291" w:rsidRDefault="00970D40" w:rsidP="00970D40">
      <w:pPr>
        <w:numPr>
          <w:ilvl w:val="0"/>
          <w:numId w:val="7"/>
        </w:numPr>
        <w:overflowPunct w:val="0"/>
        <w:autoSpaceDE w:val="0"/>
        <w:autoSpaceDN w:val="0"/>
        <w:adjustRightInd w:val="0"/>
        <w:spacing w:before="120" w:after="120" w:line="240" w:lineRule="auto"/>
        <w:ind w:left="567" w:hanging="567"/>
        <w:jc w:val="both"/>
        <w:textAlignment w:val="baseline"/>
        <w:rPr>
          <w:rFonts w:asciiTheme="minorHAnsi" w:eastAsia="Times New Roman" w:hAnsiTheme="minorHAnsi" w:cstheme="minorHAnsi"/>
          <w:b/>
          <w:snapToGrid w:val="0"/>
          <w:sz w:val="24"/>
          <w:szCs w:val="24"/>
          <w:lang w:eastAsia="cs-CZ"/>
        </w:rPr>
      </w:pPr>
      <w:r w:rsidRPr="00273291">
        <w:rPr>
          <w:rFonts w:asciiTheme="minorHAnsi" w:eastAsia="Times New Roman" w:hAnsiTheme="minorHAnsi" w:cstheme="minorHAnsi"/>
          <w:snapToGrid w:val="0"/>
          <w:sz w:val="24"/>
          <w:szCs w:val="24"/>
          <w:lang w:eastAsia="cs-CZ"/>
        </w:rPr>
        <w:lastRenderedPageBreak/>
        <w:t>Zhotovitel je po splnění závazku povinen v místě plnění předat dílo osobě pověřené převzetím díla s „Předávacím protokolem“ ve dvojím vyhotovení, řádně vyplněným a označeným číslem smlouvy, který podepíše osoba pověřená převzetím díla. Jedno vyhotovení zůstává objednateli, druhé vyhotovení zhotoviteli.</w:t>
      </w:r>
    </w:p>
    <w:p w:rsidR="00273291" w:rsidRPr="00273291" w:rsidRDefault="00273291" w:rsidP="00273291">
      <w:pPr>
        <w:numPr>
          <w:ilvl w:val="0"/>
          <w:numId w:val="7"/>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lang w:eastAsia="cs-CZ"/>
        </w:rPr>
      </w:pPr>
      <w:r w:rsidRPr="00273291">
        <w:rPr>
          <w:rFonts w:asciiTheme="minorHAnsi" w:hAnsiTheme="minorHAnsi" w:cstheme="minorHAnsi"/>
          <w:sz w:val="24"/>
          <w:lang w:eastAsia="cs-CZ"/>
        </w:rPr>
        <w:t>Dílo bude předáno objednateli v tištěné podobě ve 2 paré a 1 v elektronické podobě na datovém nosiči</w:t>
      </w:r>
      <w:r w:rsidRPr="00273291">
        <w:rPr>
          <w:rFonts w:asciiTheme="minorHAnsi" w:hAnsiTheme="minorHAnsi" w:cstheme="minorHAnsi"/>
          <w:snapToGrid w:val="0"/>
          <w:sz w:val="24"/>
          <w:szCs w:val="24"/>
        </w:rPr>
        <w:t>.</w:t>
      </w:r>
      <w:r w:rsidRPr="00273291">
        <w:rPr>
          <w:rFonts w:asciiTheme="minorHAnsi" w:eastAsia="Times New Roman" w:hAnsiTheme="minorHAnsi" w:cstheme="minorHAnsi"/>
          <w:sz w:val="24"/>
          <w:szCs w:val="24"/>
          <w:lang w:eastAsia="cs-CZ"/>
        </w:rPr>
        <w:t xml:space="preserve"> </w:t>
      </w:r>
    </w:p>
    <w:p w:rsidR="00970D40" w:rsidRPr="00273291" w:rsidRDefault="00970D40" w:rsidP="00970D40">
      <w:pPr>
        <w:numPr>
          <w:ilvl w:val="0"/>
          <w:numId w:val="7"/>
        </w:numPr>
        <w:overflowPunct w:val="0"/>
        <w:autoSpaceDE w:val="0"/>
        <w:autoSpaceDN w:val="0"/>
        <w:adjustRightInd w:val="0"/>
        <w:spacing w:before="120" w:after="120" w:line="240" w:lineRule="auto"/>
        <w:ind w:left="567" w:hanging="567"/>
        <w:jc w:val="both"/>
        <w:textAlignment w:val="baseline"/>
        <w:rPr>
          <w:rFonts w:asciiTheme="minorHAnsi" w:eastAsia="Times New Roman" w:hAnsiTheme="minorHAnsi" w:cstheme="minorHAnsi"/>
          <w:sz w:val="24"/>
          <w:szCs w:val="24"/>
          <w:lang w:eastAsia="cs-CZ"/>
        </w:rPr>
      </w:pPr>
      <w:r w:rsidRPr="00273291">
        <w:rPr>
          <w:rFonts w:asciiTheme="minorHAnsi" w:eastAsia="Times New Roman" w:hAnsiTheme="minorHAnsi" w:cstheme="minorHAnsi"/>
          <w:sz w:val="24"/>
          <w:szCs w:val="24"/>
          <w:lang w:eastAsia="cs-CZ"/>
        </w:rPr>
        <w:t>Osoby oprávněné k předání a převzetí díla (oprávněné jednat ve věcech plnění) jsou uvedeny v </w:t>
      </w:r>
      <w:r w:rsidRPr="00273291">
        <w:rPr>
          <w:rFonts w:asciiTheme="minorHAnsi" w:eastAsia="Times New Roman" w:hAnsiTheme="minorHAnsi" w:cstheme="minorHAnsi"/>
          <w:b/>
          <w:sz w:val="24"/>
          <w:szCs w:val="24"/>
          <w:lang w:eastAsia="cs-CZ"/>
        </w:rPr>
        <w:t>příloze A</w:t>
      </w:r>
      <w:r w:rsidR="00273291">
        <w:rPr>
          <w:rFonts w:asciiTheme="minorHAnsi" w:eastAsia="Times New Roman" w:hAnsiTheme="minorHAnsi" w:cstheme="minorHAnsi"/>
          <w:b/>
          <w:sz w:val="24"/>
          <w:szCs w:val="24"/>
          <w:lang w:eastAsia="cs-CZ"/>
        </w:rPr>
        <w:t>2</w:t>
      </w:r>
      <w:r w:rsidRPr="00273291">
        <w:rPr>
          <w:rFonts w:asciiTheme="minorHAnsi" w:eastAsia="Times New Roman" w:hAnsiTheme="minorHAnsi" w:cstheme="minorHAnsi"/>
          <w:b/>
          <w:sz w:val="24"/>
          <w:szCs w:val="24"/>
          <w:lang w:eastAsia="cs-CZ"/>
        </w:rPr>
        <w:t>.</w:t>
      </w:r>
      <w:r w:rsidRPr="00273291">
        <w:rPr>
          <w:rFonts w:asciiTheme="minorHAnsi" w:eastAsia="Times New Roman" w:hAnsiTheme="minorHAnsi" w:cstheme="minorHAnsi"/>
          <w:sz w:val="24"/>
          <w:szCs w:val="24"/>
          <w:lang w:eastAsia="cs-CZ"/>
        </w:rPr>
        <w:t xml:space="preserve"> </w:t>
      </w:r>
    </w:p>
    <w:p w:rsidR="00970D40" w:rsidRPr="00273291" w:rsidRDefault="00970D40" w:rsidP="00970D40">
      <w:pPr>
        <w:numPr>
          <w:ilvl w:val="0"/>
          <w:numId w:val="7"/>
        </w:numPr>
        <w:overflowPunct w:val="0"/>
        <w:autoSpaceDE w:val="0"/>
        <w:autoSpaceDN w:val="0"/>
        <w:adjustRightInd w:val="0"/>
        <w:spacing w:before="120" w:after="120" w:line="240" w:lineRule="auto"/>
        <w:ind w:left="567" w:hanging="567"/>
        <w:jc w:val="both"/>
        <w:textAlignment w:val="baseline"/>
        <w:rPr>
          <w:rFonts w:asciiTheme="minorHAnsi" w:eastAsia="Times New Roman" w:hAnsiTheme="minorHAnsi" w:cstheme="minorHAnsi"/>
          <w:sz w:val="24"/>
          <w:szCs w:val="24"/>
          <w:lang w:eastAsia="cs-CZ"/>
        </w:rPr>
      </w:pPr>
      <w:r w:rsidRPr="00273291">
        <w:rPr>
          <w:rFonts w:asciiTheme="minorHAnsi" w:eastAsia="Times New Roman" w:hAnsiTheme="minorHAnsi" w:cstheme="minorHAnsi"/>
          <w:sz w:val="24"/>
          <w:szCs w:val="24"/>
          <w:lang w:eastAsia="cs-CZ"/>
        </w:rPr>
        <w:t xml:space="preserve">Smluvní strany se vzájemně dohodly, že změna uvedených osob oprávněných jednat ve věcech plnění bude oznamována jednostranným písemným sdělením a není potřeba na jejich změnu uzavřít dodatek ke smlouvě. Tyto osoby jsou oprávněny za sebe určit zástupce. </w:t>
      </w:r>
    </w:p>
    <w:p w:rsidR="000F3C3F" w:rsidRPr="00273291" w:rsidRDefault="00412FC8" w:rsidP="00C0110F">
      <w:pPr>
        <w:numPr>
          <w:ilvl w:val="0"/>
          <w:numId w:val="7"/>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cs-CZ"/>
        </w:rPr>
      </w:pPr>
      <w:r w:rsidRPr="00273291">
        <w:rPr>
          <w:rFonts w:asciiTheme="minorHAnsi" w:eastAsia="Times New Roman" w:hAnsiTheme="minorHAnsi" w:cstheme="minorHAnsi"/>
          <w:b/>
          <w:sz w:val="24"/>
          <w:szCs w:val="24"/>
          <w:lang w:eastAsia="cs-CZ"/>
        </w:rPr>
        <w:t>Místem předání díla je</w:t>
      </w:r>
      <w:r w:rsidRPr="00273291">
        <w:rPr>
          <w:rFonts w:asciiTheme="minorHAnsi" w:eastAsia="Times New Roman" w:hAnsiTheme="minorHAnsi" w:cstheme="minorHAnsi"/>
          <w:sz w:val="24"/>
          <w:szCs w:val="24"/>
          <w:lang w:eastAsia="cs-CZ"/>
        </w:rPr>
        <w:t>: Krajská správa a údržba silnic Vysočiny, příspěvková organizace, pracoviště Žďár nad Sázavou, Jihlavská 841/1, 591 01 Žďár nad Sázavou</w:t>
      </w:r>
      <w:r w:rsidR="000F3C3F" w:rsidRPr="00273291">
        <w:rPr>
          <w:rFonts w:asciiTheme="minorHAnsi" w:eastAsia="Times New Roman" w:hAnsiTheme="minorHAnsi" w:cstheme="minorHAnsi"/>
          <w:sz w:val="24"/>
          <w:szCs w:val="24"/>
          <w:lang w:eastAsia="cs-CZ"/>
        </w:rPr>
        <w:t xml:space="preserve">. </w:t>
      </w:r>
    </w:p>
    <w:p w:rsidR="00953E23" w:rsidRPr="009063CA" w:rsidRDefault="00953E23" w:rsidP="00953E23">
      <w:pPr>
        <w:suppressAutoHyphens/>
        <w:overflowPunct w:val="0"/>
        <w:autoSpaceDE w:val="0"/>
        <w:spacing w:before="120" w:after="120" w:line="240" w:lineRule="auto"/>
        <w:jc w:val="both"/>
        <w:textAlignment w:val="baseline"/>
        <w:rPr>
          <w:rFonts w:asciiTheme="minorHAnsi" w:eastAsia="Times New Roman" w:hAnsiTheme="minorHAnsi" w:cstheme="minorHAnsi"/>
          <w:sz w:val="24"/>
          <w:szCs w:val="24"/>
          <w:lang w:eastAsia="cs-CZ"/>
        </w:rPr>
      </w:pPr>
    </w:p>
    <w:p w:rsidR="00420A12" w:rsidRPr="009063CA" w:rsidRDefault="00420A12" w:rsidP="003E1423">
      <w:pPr>
        <w:numPr>
          <w:ilvl w:val="1"/>
          <w:numId w:val="0"/>
        </w:numPr>
        <w:tabs>
          <w:tab w:val="num" w:pos="576"/>
        </w:tabs>
        <w:suppressAutoHyphens/>
        <w:spacing w:before="120" w:after="120" w:line="240" w:lineRule="auto"/>
        <w:jc w:val="center"/>
        <w:outlineLvl w:val="1"/>
        <w:rPr>
          <w:rFonts w:asciiTheme="minorHAnsi" w:hAnsiTheme="minorHAnsi" w:cstheme="minorHAnsi"/>
          <w:b/>
          <w:sz w:val="24"/>
          <w:szCs w:val="24"/>
        </w:rPr>
      </w:pPr>
      <w:r w:rsidRPr="009063CA">
        <w:rPr>
          <w:rFonts w:asciiTheme="minorHAnsi" w:hAnsiTheme="minorHAnsi" w:cstheme="minorHAnsi"/>
          <w:b/>
          <w:sz w:val="24"/>
          <w:szCs w:val="24"/>
        </w:rPr>
        <w:t>Článek 6</w:t>
      </w:r>
    </w:p>
    <w:p w:rsidR="00221E21" w:rsidRPr="009063CA" w:rsidRDefault="00221E21" w:rsidP="003E1423">
      <w:pPr>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Placení a fakturace</w:t>
      </w:r>
    </w:p>
    <w:p w:rsidR="00221E21" w:rsidRPr="009063CA" w:rsidRDefault="00221E21" w:rsidP="00C0110F">
      <w:pPr>
        <w:numPr>
          <w:ilvl w:val="0"/>
          <w:numId w:val="6"/>
        </w:numPr>
        <w:suppressAutoHyphens/>
        <w:overflowPunct w:val="0"/>
        <w:autoSpaceDE w:val="0"/>
        <w:autoSpaceDN w:val="0"/>
        <w:adjustRightInd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color w:val="000000"/>
          <w:sz w:val="24"/>
          <w:szCs w:val="24"/>
        </w:rPr>
        <w:t xml:space="preserve">Zhotovitel po předání díla v souladu s touto smlouvou je povinen vystavit fakturu za dílo a doporučeně </w:t>
      </w:r>
      <w:r w:rsidR="0011376D" w:rsidRPr="009063CA">
        <w:rPr>
          <w:rFonts w:asciiTheme="minorHAnsi" w:eastAsia="Times New Roman" w:hAnsiTheme="minorHAnsi" w:cstheme="minorHAnsi"/>
          <w:snapToGrid w:val="0"/>
          <w:color w:val="000000"/>
          <w:sz w:val="24"/>
          <w:szCs w:val="24"/>
          <w:lang w:eastAsia="cs-CZ"/>
        </w:rPr>
        <w:t>ji</w:t>
      </w:r>
      <w:r w:rsidR="000F3C3F" w:rsidRPr="009063CA">
        <w:rPr>
          <w:rFonts w:asciiTheme="minorHAnsi" w:eastAsia="Times New Roman" w:hAnsiTheme="minorHAnsi" w:cstheme="minorHAnsi"/>
          <w:snapToGrid w:val="0"/>
          <w:color w:val="000000"/>
          <w:sz w:val="24"/>
          <w:szCs w:val="24"/>
          <w:lang w:eastAsia="cs-CZ"/>
        </w:rPr>
        <w:t xml:space="preserve"> odeslat </w:t>
      </w:r>
      <w:r w:rsidRPr="009063CA">
        <w:rPr>
          <w:rFonts w:asciiTheme="minorHAnsi" w:hAnsiTheme="minorHAnsi" w:cstheme="minorHAnsi"/>
          <w:color w:val="000000"/>
          <w:sz w:val="24"/>
          <w:szCs w:val="24"/>
        </w:rPr>
        <w:t xml:space="preserve">objednateli ve dvojím vyhotovení. Tato faktura je splatná do </w:t>
      </w:r>
      <w:r w:rsidR="00B93405" w:rsidRPr="009063CA">
        <w:rPr>
          <w:rFonts w:asciiTheme="minorHAnsi" w:hAnsiTheme="minorHAnsi" w:cstheme="minorHAnsi"/>
          <w:b/>
          <w:color w:val="000000"/>
          <w:sz w:val="24"/>
          <w:szCs w:val="24"/>
        </w:rPr>
        <w:t>3</w:t>
      </w:r>
      <w:r w:rsidRPr="009063CA">
        <w:rPr>
          <w:rFonts w:asciiTheme="minorHAnsi" w:hAnsiTheme="minorHAnsi" w:cstheme="minorHAnsi"/>
          <w:b/>
          <w:color w:val="000000"/>
          <w:sz w:val="24"/>
          <w:szCs w:val="24"/>
        </w:rPr>
        <w:t>0</w:t>
      </w:r>
      <w:r w:rsidR="00206818" w:rsidRPr="009063CA">
        <w:rPr>
          <w:rFonts w:asciiTheme="minorHAnsi" w:hAnsiTheme="minorHAnsi" w:cstheme="minorHAnsi"/>
          <w:b/>
          <w:color w:val="000000"/>
          <w:sz w:val="24"/>
          <w:szCs w:val="24"/>
        </w:rPr>
        <w:t> </w:t>
      </w:r>
      <w:r w:rsidRPr="009063CA">
        <w:rPr>
          <w:rFonts w:asciiTheme="minorHAnsi" w:hAnsiTheme="minorHAnsi" w:cstheme="minorHAnsi"/>
          <w:b/>
          <w:color w:val="000000"/>
          <w:sz w:val="24"/>
          <w:szCs w:val="24"/>
        </w:rPr>
        <w:t>dnů</w:t>
      </w:r>
      <w:r w:rsidRPr="009063CA">
        <w:rPr>
          <w:rFonts w:asciiTheme="minorHAnsi" w:hAnsiTheme="minorHAnsi" w:cstheme="minorHAnsi"/>
          <w:color w:val="000000"/>
          <w:sz w:val="24"/>
          <w:szCs w:val="24"/>
        </w:rPr>
        <w:t xml:space="preserve"> ode dne jejího doručení </w:t>
      </w:r>
      <w:r w:rsidR="008A45AE" w:rsidRPr="009063CA">
        <w:rPr>
          <w:rFonts w:asciiTheme="minorHAnsi" w:eastAsia="Times New Roman" w:hAnsiTheme="minorHAnsi" w:cstheme="minorHAnsi"/>
          <w:snapToGrid w:val="0"/>
          <w:color w:val="000000"/>
          <w:sz w:val="24"/>
          <w:szCs w:val="24"/>
          <w:lang w:eastAsia="cs-CZ"/>
        </w:rPr>
        <w:t>objednateli. Faktura musí</w:t>
      </w:r>
      <w:r w:rsidRPr="009063CA">
        <w:rPr>
          <w:rFonts w:asciiTheme="minorHAnsi" w:hAnsiTheme="minorHAnsi" w:cstheme="minorHAnsi"/>
          <w:color w:val="000000"/>
          <w:sz w:val="24"/>
          <w:szCs w:val="24"/>
        </w:rPr>
        <w:t xml:space="preserve"> v</w:t>
      </w:r>
      <w:r w:rsidR="008A45AE" w:rsidRPr="009063CA">
        <w:rPr>
          <w:rFonts w:asciiTheme="minorHAnsi" w:eastAsia="Times New Roman" w:hAnsiTheme="minorHAnsi" w:cstheme="minorHAnsi"/>
          <w:snapToGrid w:val="0"/>
          <w:color w:val="000000"/>
          <w:sz w:val="24"/>
          <w:szCs w:val="24"/>
          <w:lang w:eastAsia="cs-CZ"/>
        </w:rPr>
        <w:t xml:space="preserve"> </w:t>
      </w:r>
      <w:r w:rsidRPr="009063CA">
        <w:rPr>
          <w:rFonts w:asciiTheme="minorHAnsi" w:hAnsiTheme="minorHAnsi" w:cstheme="minorHAnsi"/>
          <w:color w:val="000000"/>
          <w:sz w:val="24"/>
          <w:szCs w:val="24"/>
        </w:rPr>
        <w:t xml:space="preserve">souladu </w:t>
      </w:r>
      <w:r w:rsidR="008A45AE" w:rsidRPr="009063CA">
        <w:rPr>
          <w:rFonts w:asciiTheme="minorHAnsi" w:eastAsia="Times New Roman" w:hAnsiTheme="minorHAnsi" w:cstheme="minorHAnsi"/>
          <w:snapToGrid w:val="0"/>
          <w:color w:val="000000"/>
          <w:sz w:val="24"/>
          <w:szCs w:val="24"/>
          <w:lang w:eastAsia="cs-CZ"/>
        </w:rPr>
        <w:t xml:space="preserve">se </w:t>
      </w:r>
      <w:r w:rsidRPr="00841D0C">
        <w:rPr>
          <w:rFonts w:asciiTheme="minorHAnsi" w:hAnsiTheme="minorHAnsi" w:cstheme="minorHAnsi"/>
          <w:b/>
          <w:color w:val="000000"/>
          <w:sz w:val="24"/>
          <w:szCs w:val="24"/>
        </w:rPr>
        <w:t xml:space="preserve">zákonem </w:t>
      </w:r>
      <w:r w:rsidR="008A45AE" w:rsidRPr="00841D0C">
        <w:rPr>
          <w:rFonts w:asciiTheme="minorHAnsi" w:eastAsia="Times New Roman" w:hAnsiTheme="minorHAnsi" w:cstheme="minorHAnsi"/>
          <w:b/>
          <w:snapToGrid w:val="0"/>
          <w:color w:val="000000"/>
          <w:sz w:val="24"/>
          <w:szCs w:val="24"/>
          <w:lang w:eastAsia="cs-CZ"/>
        </w:rPr>
        <w:t>č.</w:t>
      </w:r>
      <w:r w:rsidR="00DE650E" w:rsidRPr="00841D0C">
        <w:rPr>
          <w:rFonts w:asciiTheme="minorHAnsi" w:eastAsia="Times New Roman" w:hAnsiTheme="minorHAnsi" w:cstheme="minorHAnsi"/>
          <w:b/>
          <w:snapToGrid w:val="0"/>
          <w:color w:val="000000"/>
          <w:sz w:val="24"/>
          <w:szCs w:val="24"/>
          <w:lang w:eastAsia="cs-CZ"/>
        </w:rPr>
        <w:t> </w:t>
      </w:r>
      <w:r w:rsidR="008A45AE" w:rsidRPr="00841D0C">
        <w:rPr>
          <w:rFonts w:asciiTheme="minorHAnsi" w:eastAsia="Times New Roman" w:hAnsiTheme="minorHAnsi" w:cstheme="minorHAnsi"/>
          <w:b/>
          <w:snapToGrid w:val="0"/>
          <w:color w:val="000000"/>
          <w:sz w:val="24"/>
          <w:szCs w:val="24"/>
          <w:lang w:eastAsia="cs-CZ"/>
        </w:rPr>
        <w:t>235/2004 Sb.,</w:t>
      </w:r>
      <w:r w:rsidR="000F3C3F" w:rsidRPr="00841D0C">
        <w:rPr>
          <w:rFonts w:asciiTheme="minorHAnsi" w:eastAsia="Times New Roman" w:hAnsiTheme="minorHAnsi" w:cstheme="minorHAnsi"/>
          <w:b/>
          <w:snapToGrid w:val="0"/>
          <w:color w:val="000000"/>
          <w:sz w:val="24"/>
          <w:szCs w:val="24"/>
          <w:lang w:eastAsia="cs-CZ"/>
        </w:rPr>
        <w:t xml:space="preserve"> </w:t>
      </w:r>
      <w:r w:rsidRPr="00841D0C">
        <w:rPr>
          <w:rFonts w:asciiTheme="minorHAnsi" w:hAnsiTheme="minorHAnsi" w:cstheme="minorHAnsi"/>
          <w:b/>
          <w:color w:val="000000"/>
          <w:sz w:val="24"/>
          <w:szCs w:val="24"/>
        </w:rPr>
        <w:t>o</w:t>
      </w:r>
      <w:r w:rsidR="00301994" w:rsidRPr="00841D0C">
        <w:rPr>
          <w:rFonts w:asciiTheme="minorHAnsi" w:hAnsiTheme="minorHAnsi" w:cstheme="minorHAnsi"/>
          <w:b/>
          <w:color w:val="000000"/>
          <w:sz w:val="24"/>
          <w:szCs w:val="24"/>
        </w:rPr>
        <w:t> </w:t>
      </w:r>
      <w:r w:rsidRPr="00841D0C">
        <w:rPr>
          <w:rFonts w:asciiTheme="minorHAnsi" w:hAnsiTheme="minorHAnsi" w:cstheme="minorHAnsi"/>
          <w:b/>
          <w:color w:val="000000"/>
          <w:sz w:val="24"/>
          <w:szCs w:val="24"/>
        </w:rPr>
        <w:t xml:space="preserve">dani z přidané hodnoty, </w:t>
      </w:r>
      <w:r w:rsidR="008A45AE" w:rsidRPr="00841D0C">
        <w:rPr>
          <w:rFonts w:asciiTheme="minorHAnsi" w:eastAsia="Times New Roman" w:hAnsiTheme="minorHAnsi" w:cstheme="minorHAnsi"/>
          <w:b/>
          <w:snapToGrid w:val="0"/>
          <w:color w:val="000000"/>
          <w:sz w:val="24"/>
          <w:szCs w:val="24"/>
          <w:lang w:eastAsia="cs-CZ"/>
        </w:rPr>
        <w:t>ve znění pozdějších předpisů (dále zákon o</w:t>
      </w:r>
      <w:r w:rsidR="00DE650E" w:rsidRPr="00841D0C">
        <w:rPr>
          <w:rFonts w:asciiTheme="minorHAnsi" w:eastAsia="Times New Roman" w:hAnsiTheme="minorHAnsi" w:cstheme="minorHAnsi"/>
          <w:b/>
          <w:snapToGrid w:val="0"/>
          <w:color w:val="000000"/>
          <w:sz w:val="24"/>
          <w:szCs w:val="24"/>
          <w:lang w:eastAsia="cs-CZ"/>
        </w:rPr>
        <w:t> </w:t>
      </w:r>
      <w:r w:rsidR="008A45AE" w:rsidRPr="00841D0C">
        <w:rPr>
          <w:rFonts w:asciiTheme="minorHAnsi" w:eastAsia="Times New Roman" w:hAnsiTheme="minorHAnsi" w:cstheme="minorHAnsi"/>
          <w:b/>
          <w:snapToGrid w:val="0"/>
          <w:color w:val="000000"/>
          <w:sz w:val="24"/>
          <w:szCs w:val="24"/>
          <w:lang w:eastAsia="cs-CZ"/>
        </w:rPr>
        <w:t>DPH)</w:t>
      </w:r>
      <w:r w:rsidR="00D961EF" w:rsidRPr="009063CA">
        <w:rPr>
          <w:rFonts w:asciiTheme="minorHAnsi" w:eastAsia="Times New Roman" w:hAnsiTheme="minorHAnsi" w:cstheme="minorHAnsi"/>
          <w:snapToGrid w:val="0"/>
          <w:color w:val="000000"/>
          <w:sz w:val="24"/>
          <w:szCs w:val="24"/>
          <w:lang w:eastAsia="cs-CZ"/>
        </w:rPr>
        <w:t xml:space="preserve"> a</w:t>
      </w:r>
      <w:r w:rsidR="00BD5F15" w:rsidRPr="009063CA">
        <w:rPr>
          <w:rFonts w:asciiTheme="minorHAnsi" w:eastAsia="Times New Roman" w:hAnsiTheme="minorHAnsi" w:cstheme="minorHAnsi"/>
          <w:snapToGrid w:val="0"/>
          <w:color w:val="000000"/>
          <w:sz w:val="24"/>
          <w:szCs w:val="24"/>
          <w:lang w:eastAsia="cs-CZ"/>
        </w:rPr>
        <w:t xml:space="preserve"> </w:t>
      </w:r>
      <w:r w:rsidR="00BD5F15" w:rsidRPr="00841D0C">
        <w:rPr>
          <w:rFonts w:asciiTheme="minorHAnsi" w:eastAsia="Times New Roman" w:hAnsiTheme="minorHAnsi" w:cstheme="minorHAnsi"/>
          <w:b/>
          <w:snapToGrid w:val="0"/>
          <w:color w:val="000000"/>
          <w:sz w:val="24"/>
          <w:szCs w:val="24"/>
          <w:lang w:eastAsia="cs-CZ"/>
        </w:rPr>
        <w:t>zákonem č.</w:t>
      </w:r>
      <w:r w:rsidR="00301994" w:rsidRPr="00841D0C">
        <w:rPr>
          <w:rFonts w:asciiTheme="minorHAnsi" w:eastAsia="Times New Roman" w:hAnsiTheme="minorHAnsi" w:cstheme="minorHAnsi"/>
          <w:b/>
          <w:snapToGrid w:val="0"/>
          <w:color w:val="000000"/>
          <w:sz w:val="24"/>
          <w:szCs w:val="24"/>
          <w:lang w:eastAsia="cs-CZ"/>
        </w:rPr>
        <w:t> </w:t>
      </w:r>
      <w:r w:rsidR="00BD5F15" w:rsidRPr="00841D0C">
        <w:rPr>
          <w:rFonts w:asciiTheme="minorHAnsi" w:eastAsia="Times New Roman" w:hAnsiTheme="minorHAnsi" w:cstheme="minorHAnsi"/>
          <w:b/>
          <w:snapToGrid w:val="0"/>
          <w:color w:val="000000"/>
          <w:sz w:val="24"/>
          <w:szCs w:val="24"/>
          <w:lang w:eastAsia="cs-CZ"/>
        </w:rPr>
        <w:t>563/1991 Sb. o účetnictví, ve znění pozdějších předpisů</w:t>
      </w:r>
      <w:r w:rsidR="000F3C3F" w:rsidRPr="009063CA">
        <w:rPr>
          <w:rFonts w:asciiTheme="minorHAnsi" w:eastAsia="Times New Roman" w:hAnsiTheme="minorHAnsi" w:cstheme="minorHAnsi"/>
          <w:snapToGrid w:val="0"/>
          <w:color w:val="000000"/>
          <w:sz w:val="24"/>
          <w:szCs w:val="24"/>
          <w:lang w:eastAsia="cs-CZ"/>
        </w:rPr>
        <w:t xml:space="preserve">, </w:t>
      </w:r>
      <w:r w:rsidR="008A45AE" w:rsidRPr="009063CA">
        <w:rPr>
          <w:rFonts w:asciiTheme="minorHAnsi" w:eastAsia="Times New Roman" w:hAnsiTheme="minorHAnsi" w:cstheme="minorHAnsi"/>
          <w:snapToGrid w:val="0"/>
          <w:color w:val="000000"/>
          <w:sz w:val="24"/>
          <w:szCs w:val="24"/>
          <w:lang w:eastAsia="cs-CZ"/>
        </w:rPr>
        <w:t>obsahovat</w:t>
      </w:r>
      <w:r w:rsidRPr="009063CA">
        <w:rPr>
          <w:rFonts w:asciiTheme="minorHAnsi" w:hAnsiTheme="minorHAnsi" w:cstheme="minorHAnsi"/>
          <w:color w:val="000000"/>
          <w:sz w:val="24"/>
          <w:szCs w:val="24"/>
        </w:rPr>
        <w:t xml:space="preserve"> označení faktura a její číslo, název a sídlo zhotovitele a objednatele s jejich dalšími identifikačními údaji, označení smlouvy a částku k fakturaci a další údaje povinné podle uvedených právních předpisů.</w:t>
      </w:r>
    </w:p>
    <w:p w:rsidR="00221E21" w:rsidRPr="009063CA" w:rsidRDefault="00221E21" w:rsidP="00C0110F">
      <w:pPr>
        <w:numPr>
          <w:ilvl w:val="0"/>
          <w:numId w:val="6"/>
        </w:numPr>
        <w:suppressAutoHyphens/>
        <w:overflowPunct w:val="0"/>
        <w:autoSpaceDE w:val="0"/>
        <w:autoSpaceDN w:val="0"/>
        <w:adjustRightInd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Zhotovitel je povinen fakturu, „Předávací protokol“ </w:t>
      </w:r>
      <w:r w:rsidR="008A45AE" w:rsidRPr="009063CA">
        <w:rPr>
          <w:rFonts w:asciiTheme="minorHAnsi" w:eastAsia="Times New Roman" w:hAnsiTheme="minorHAnsi" w:cstheme="minorHAnsi"/>
          <w:snapToGrid w:val="0"/>
          <w:sz w:val="24"/>
          <w:szCs w:val="24"/>
          <w:lang w:eastAsia="cs-CZ"/>
        </w:rPr>
        <w:t>a případně další doklady</w:t>
      </w:r>
      <w:r w:rsidR="000F3C3F" w:rsidRPr="009063CA">
        <w:rPr>
          <w:rFonts w:asciiTheme="minorHAnsi" w:eastAsia="Times New Roman" w:hAnsiTheme="minorHAnsi" w:cstheme="minorHAnsi"/>
          <w:snapToGrid w:val="0"/>
          <w:sz w:val="24"/>
          <w:szCs w:val="24"/>
          <w:lang w:eastAsia="cs-CZ"/>
        </w:rPr>
        <w:t>,</w:t>
      </w:r>
      <w:r w:rsidRPr="009063CA">
        <w:rPr>
          <w:rFonts w:asciiTheme="minorHAnsi" w:hAnsiTheme="minorHAnsi" w:cstheme="minorHAnsi"/>
          <w:sz w:val="24"/>
          <w:szCs w:val="24"/>
        </w:rPr>
        <w:t xml:space="preserve"> označit číslem smlouvy. Objednatel může fakturu vrátit v případě, kdy obsahuje nesprávné nebo neúplné cenové a jiné údaje. Toto vrácení musí proběhnout do konce lhůty splatnosti faktury. V</w:t>
      </w:r>
      <w:r w:rsidR="000F3C3F" w:rsidRPr="009063CA">
        <w:rPr>
          <w:rFonts w:asciiTheme="minorHAnsi" w:eastAsia="Times New Roman" w:hAnsiTheme="minorHAnsi" w:cstheme="minorHAnsi"/>
          <w:snapToGrid w:val="0"/>
          <w:sz w:val="24"/>
          <w:szCs w:val="24"/>
          <w:lang w:eastAsia="cs-CZ"/>
        </w:rPr>
        <w:t> </w:t>
      </w:r>
      <w:r w:rsidRPr="009063CA">
        <w:rPr>
          <w:rFonts w:asciiTheme="minorHAnsi" w:hAnsiTheme="minorHAnsi" w:cstheme="minorHAnsi"/>
          <w:sz w:val="24"/>
          <w:szCs w:val="24"/>
        </w:rPr>
        <w:t>takovém případě vystaví zhotovitel novou fakturu s novou lhůtou splatnosti, kterou je povinen doručit objednateli.</w:t>
      </w:r>
    </w:p>
    <w:p w:rsidR="00841D0C" w:rsidRPr="00841D0C" w:rsidRDefault="00841D0C" w:rsidP="00C0110F">
      <w:pPr>
        <w:numPr>
          <w:ilvl w:val="0"/>
          <w:numId w:val="6"/>
        </w:numPr>
        <w:suppressAutoHyphens/>
        <w:overflowPunct w:val="0"/>
        <w:autoSpaceDE w:val="0"/>
        <w:autoSpaceDN w:val="0"/>
        <w:adjustRightInd w:val="0"/>
        <w:spacing w:before="120" w:after="120" w:line="240" w:lineRule="auto"/>
        <w:ind w:left="567" w:hanging="567"/>
        <w:jc w:val="both"/>
        <w:textAlignment w:val="baseline"/>
        <w:rPr>
          <w:rFonts w:asciiTheme="minorHAnsi" w:hAnsiTheme="minorHAnsi" w:cstheme="minorHAnsi"/>
          <w:sz w:val="24"/>
          <w:szCs w:val="24"/>
        </w:rPr>
      </w:pPr>
      <w:r w:rsidRPr="00841D0C">
        <w:rPr>
          <w:rFonts w:asciiTheme="minorHAnsi" w:hAnsiTheme="minorHAnsi" w:cstheme="minorHAnsi"/>
          <w:sz w:val="24"/>
          <w:szCs w:val="24"/>
        </w:rPr>
        <w:t xml:space="preserve">Objednatel přijímá i elektronické faktury, a to ve formátech XML nebo PDF. V takovém případě je Zhotovitel povinen elektronickou fakturu zaslat Objednateli na email </w:t>
      </w:r>
      <w:hyperlink r:id="rId8" w:history="1">
        <w:r w:rsidRPr="00841D0C">
          <w:rPr>
            <w:rFonts w:asciiTheme="minorHAnsi" w:hAnsiTheme="minorHAnsi" w:cstheme="minorHAnsi"/>
            <w:sz w:val="24"/>
            <w:szCs w:val="24"/>
          </w:rPr>
          <w:t>ksusv@ksusv.cz</w:t>
        </w:r>
      </w:hyperlink>
      <w:r w:rsidRPr="00841D0C">
        <w:rPr>
          <w:rFonts w:asciiTheme="minorHAnsi" w:hAnsiTheme="minorHAnsi" w:cstheme="minorHAnsi"/>
          <w:sz w:val="24"/>
          <w:szCs w:val="24"/>
        </w:rPr>
        <w:t xml:space="preserve">. </w:t>
      </w:r>
    </w:p>
    <w:p w:rsidR="00221E21" w:rsidRPr="009063CA" w:rsidRDefault="00221E21" w:rsidP="00C0110F">
      <w:pPr>
        <w:numPr>
          <w:ilvl w:val="0"/>
          <w:numId w:val="6"/>
        </w:numPr>
        <w:suppressAutoHyphens/>
        <w:overflowPunct w:val="0"/>
        <w:autoSpaceDE w:val="0"/>
        <w:autoSpaceDN w:val="0"/>
        <w:adjustRightInd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Objednatel nebude zhotoviteli poskytovat zálohy.</w:t>
      </w:r>
    </w:p>
    <w:p w:rsidR="000F3C3F" w:rsidRPr="009063CA" w:rsidRDefault="000F3C3F" w:rsidP="00C0110F">
      <w:pPr>
        <w:numPr>
          <w:ilvl w:val="0"/>
          <w:numId w:val="6"/>
        </w:numPr>
        <w:suppressAutoHyphens/>
        <w:overflowPunct w:val="0"/>
        <w:autoSpaceDE w:val="0"/>
        <w:autoSpaceDN w:val="0"/>
        <w:adjustRightInd w:val="0"/>
        <w:spacing w:before="120" w:after="120" w:line="240" w:lineRule="auto"/>
        <w:ind w:left="567" w:hanging="567"/>
        <w:jc w:val="both"/>
        <w:textAlignment w:val="baseline"/>
        <w:rPr>
          <w:rFonts w:asciiTheme="minorHAnsi" w:eastAsia="Times New Roman" w:hAnsiTheme="minorHAnsi" w:cstheme="minorHAnsi"/>
          <w:b/>
          <w:snapToGrid w:val="0"/>
          <w:sz w:val="24"/>
          <w:szCs w:val="24"/>
          <w:lang w:eastAsia="cs-CZ"/>
        </w:rPr>
      </w:pPr>
      <w:r w:rsidRPr="009063CA">
        <w:rPr>
          <w:rFonts w:asciiTheme="minorHAnsi" w:eastAsia="Times New Roman" w:hAnsiTheme="minorHAnsi" w:cstheme="minorHAnsi"/>
          <w:snapToGrid w:val="0"/>
          <w:sz w:val="24"/>
          <w:szCs w:val="24"/>
          <w:lang w:eastAsia="cs-CZ"/>
        </w:rPr>
        <w:t xml:space="preserve">Úhrada za plnění dle této smlouvy bude realizována bezhotovostním převodem na </w:t>
      </w:r>
      <w:r w:rsidR="008F473B" w:rsidRPr="009063CA">
        <w:rPr>
          <w:rFonts w:asciiTheme="minorHAnsi" w:eastAsia="Times New Roman" w:hAnsiTheme="minorHAnsi" w:cstheme="minorHAnsi"/>
          <w:snapToGrid w:val="0"/>
          <w:sz w:val="24"/>
          <w:szCs w:val="24"/>
          <w:lang w:eastAsia="cs-CZ"/>
        </w:rPr>
        <w:t>účet zhotovitele</w:t>
      </w:r>
      <w:r w:rsidRPr="009063CA">
        <w:rPr>
          <w:rFonts w:asciiTheme="minorHAnsi" w:eastAsia="Times New Roman" w:hAnsiTheme="minorHAnsi" w:cstheme="minorHAnsi"/>
          <w:snapToGrid w:val="0"/>
          <w:sz w:val="24"/>
          <w:szCs w:val="24"/>
          <w:lang w:eastAsia="cs-CZ"/>
        </w:rPr>
        <w:t xml:space="preserve">, který je správcem daně (finančním úřadem) zveřejněn způsobem umožňujícím dálkový přístup ve smyslu </w:t>
      </w:r>
      <w:r w:rsidRPr="009063CA">
        <w:rPr>
          <w:rFonts w:asciiTheme="minorHAnsi" w:eastAsia="Times New Roman" w:hAnsiTheme="minorHAnsi" w:cstheme="minorHAnsi"/>
          <w:b/>
          <w:snapToGrid w:val="0"/>
          <w:sz w:val="24"/>
          <w:szCs w:val="24"/>
          <w:lang w:eastAsia="cs-CZ"/>
        </w:rPr>
        <w:t xml:space="preserve">§ </w:t>
      </w:r>
      <w:r w:rsidR="005E0DCA">
        <w:rPr>
          <w:rFonts w:asciiTheme="minorHAnsi" w:eastAsia="Times New Roman" w:hAnsiTheme="minorHAnsi" w:cstheme="minorHAnsi"/>
          <w:b/>
          <w:snapToGrid w:val="0"/>
          <w:sz w:val="24"/>
          <w:szCs w:val="24"/>
          <w:lang w:eastAsia="cs-CZ"/>
        </w:rPr>
        <w:t>98</w:t>
      </w:r>
      <w:r w:rsidRPr="009063CA">
        <w:rPr>
          <w:rFonts w:asciiTheme="minorHAnsi" w:eastAsia="Times New Roman" w:hAnsiTheme="minorHAnsi" w:cstheme="minorHAnsi"/>
          <w:b/>
          <w:snapToGrid w:val="0"/>
          <w:sz w:val="24"/>
          <w:szCs w:val="24"/>
          <w:lang w:eastAsia="cs-CZ"/>
        </w:rPr>
        <w:t xml:space="preserve"> zákona o DPH.</w:t>
      </w:r>
    </w:p>
    <w:p w:rsidR="000F3C3F" w:rsidRPr="009063CA" w:rsidRDefault="000F3C3F" w:rsidP="00C0110F">
      <w:pPr>
        <w:numPr>
          <w:ilvl w:val="0"/>
          <w:numId w:val="6"/>
        </w:numPr>
        <w:suppressAutoHyphens/>
        <w:overflowPunct w:val="0"/>
        <w:autoSpaceDE w:val="0"/>
        <w:autoSpaceDN w:val="0"/>
        <w:adjustRightInd w:val="0"/>
        <w:spacing w:before="120" w:after="120" w:line="240" w:lineRule="auto"/>
        <w:ind w:left="567" w:hanging="567"/>
        <w:jc w:val="both"/>
        <w:textAlignment w:val="baseline"/>
        <w:rPr>
          <w:rFonts w:asciiTheme="minorHAnsi" w:eastAsia="Times New Roman" w:hAnsiTheme="minorHAnsi" w:cstheme="minorHAnsi"/>
          <w:snapToGrid w:val="0"/>
          <w:sz w:val="24"/>
          <w:szCs w:val="24"/>
          <w:lang w:eastAsia="cs-CZ"/>
        </w:rPr>
      </w:pPr>
      <w:r w:rsidRPr="009063CA">
        <w:rPr>
          <w:rFonts w:asciiTheme="minorHAnsi" w:eastAsia="Times New Roman" w:hAnsiTheme="minorHAnsi" w:cstheme="minorHAnsi"/>
          <w:snapToGrid w:val="0"/>
          <w:sz w:val="24"/>
          <w:szCs w:val="24"/>
          <w:lang w:eastAsia="cs-CZ"/>
        </w:rPr>
        <w:t xml:space="preserve">Pokud se po dobu účinnosti této smlouvy zhotovitel stane nespolehlivým plátcem ve smyslu ustanovení </w:t>
      </w:r>
      <w:r w:rsidRPr="009063CA">
        <w:rPr>
          <w:rFonts w:asciiTheme="minorHAnsi" w:eastAsia="Times New Roman" w:hAnsiTheme="minorHAnsi" w:cstheme="minorHAnsi"/>
          <w:b/>
          <w:snapToGrid w:val="0"/>
          <w:sz w:val="24"/>
          <w:szCs w:val="24"/>
          <w:lang w:eastAsia="cs-CZ"/>
        </w:rPr>
        <w:t>§ 10</w:t>
      </w:r>
      <w:r w:rsidR="00E23708">
        <w:rPr>
          <w:rFonts w:asciiTheme="minorHAnsi" w:eastAsia="Times New Roman" w:hAnsiTheme="minorHAnsi" w:cstheme="minorHAnsi"/>
          <w:b/>
          <w:snapToGrid w:val="0"/>
          <w:sz w:val="24"/>
          <w:szCs w:val="24"/>
          <w:lang w:eastAsia="cs-CZ"/>
        </w:rPr>
        <w:t>6a</w:t>
      </w:r>
      <w:r w:rsidRPr="009063CA">
        <w:rPr>
          <w:rFonts w:asciiTheme="minorHAnsi" w:eastAsia="Times New Roman" w:hAnsiTheme="minorHAnsi" w:cstheme="minorHAnsi"/>
          <w:b/>
          <w:snapToGrid w:val="0"/>
          <w:sz w:val="24"/>
          <w:szCs w:val="24"/>
          <w:lang w:eastAsia="cs-CZ"/>
        </w:rPr>
        <w:t xml:space="preserve"> zákona o DPH,</w:t>
      </w:r>
      <w:r w:rsidRPr="009063CA">
        <w:rPr>
          <w:rFonts w:asciiTheme="minorHAnsi" w:eastAsia="Times New Roman" w:hAnsiTheme="minorHAnsi" w:cstheme="minorHAnsi"/>
          <w:snapToGrid w:val="0"/>
          <w:sz w:val="24"/>
          <w:szCs w:val="24"/>
          <w:lang w:eastAsia="cs-CZ"/>
        </w:rPr>
        <w:t xml:space="preserve"> smluvní strany se dohodly, že objednatel uhradí DPH za </w:t>
      </w:r>
      <w:r w:rsidRPr="009063CA">
        <w:rPr>
          <w:rFonts w:asciiTheme="minorHAnsi" w:eastAsia="Times New Roman" w:hAnsiTheme="minorHAnsi" w:cstheme="minorHAnsi"/>
          <w:snapToGrid w:val="0"/>
          <w:sz w:val="24"/>
          <w:szCs w:val="24"/>
          <w:lang w:eastAsia="cs-CZ"/>
        </w:rPr>
        <w:lastRenderedPageBreak/>
        <w:t>zdanitelné plnění přímo příslušnému správci daně. Objednatelem takto provedená úhrada je považována za uhrazení příslušné části smluvní ceny rovnající se výši DPH fakturované zhotovitelem.</w:t>
      </w:r>
    </w:p>
    <w:p w:rsidR="00420A12" w:rsidRPr="009063CA" w:rsidRDefault="00420A12" w:rsidP="003E1423">
      <w:pPr>
        <w:numPr>
          <w:ilvl w:val="1"/>
          <w:numId w:val="0"/>
        </w:numPr>
        <w:tabs>
          <w:tab w:val="num" w:pos="576"/>
        </w:tabs>
        <w:spacing w:before="120" w:after="120"/>
        <w:jc w:val="center"/>
        <w:outlineLvl w:val="1"/>
        <w:rPr>
          <w:rFonts w:asciiTheme="minorHAnsi" w:hAnsiTheme="minorHAnsi" w:cstheme="minorHAnsi"/>
          <w:b/>
          <w:bCs/>
          <w:iCs/>
          <w:sz w:val="24"/>
          <w:szCs w:val="24"/>
        </w:rPr>
      </w:pPr>
    </w:p>
    <w:p w:rsidR="00221E21" w:rsidRPr="009063CA" w:rsidRDefault="003F06E6" w:rsidP="003E1423">
      <w:pPr>
        <w:numPr>
          <w:ilvl w:val="1"/>
          <w:numId w:val="0"/>
        </w:numPr>
        <w:tabs>
          <w:tab w:val="num" w:pos="576"/>
        </w:tabs>
        <w:spacing w:before="120" w:after="120"/>
        <w:jc w:val="center"/>
        <w:outlineLvl w:val="1"/>
        <w:rPr>
          <w:rFonts w:asciiTheme="minorHAnsi" w:hAnsiTheme="minorHAnsi" w:cstheme="minorHAnsi"/>
          <w:b/>
          <w:bCs/>
          <w:iCs/>
          <w:sz w:val="24"/>
          <w:szCs w:val="24"/>
        </w:rPr>
      </w:pPr>
      <w:r w:rsidRPr="009063CA">
        <w:rPr>
          <w:rFonts w:asciiTheme="minorHAnsi" w:hAnsiTheme="minorHAnsi" w:cstheme="minorHAnsi"/>
          <w:b/>
          <w:bCs/>
          <w:iCs/>
          <w:sz w:val="24"/>
          <w:szCs w:val="24"/>
        </w:rPr>
        <w:t xml:space="preserve">Článek </w:t>
      </w:r>
      <w:r w:rsidR="00974CCA">
        <w:rPr>
          <w:rFonts w:asciiTheme="minorHAnsi" w:hAnsiTheme="minorHAnsi" w:cstheme="minorHAnsi"/>
          <w:b/>
          <w:bCs/>
          <w:iCs/>
          <w:sz w:val="24"/>
          <w:szCs w:val="24"/>
        </w:rPr>
        <w:t>7</w:t>
      </w:r>
    </w:p>
    <w:p w:rsidR="00221E21" w:rsidRPr="009063CA" w:rsidRDefault="00221E21" w:rsidP="003E1423">
      <w:pPr>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Smluvní pokuty</w:t>
      </w:r>
    </w:p>
    <w:p w:rsidR="006B21B1" w:rsidRPr="009063CA" w:rsidRDefault="006B21B1" w:rsidP="00C0110F">
      <w:pPr>
        <w:numPr>
          <w:ilvl w:val="0"/>
          <w:numId w:val="3"/>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Pro případ porušení níže uvedených smluvních povinností jsou mezi smluvními stranami sjednány dle </w:t>
      </w:r>
      <w:r w:rsidRPr="009063CA">
        <w:rPr>
          <w:rFonts w:asciiTheme="minorHAnsi" w:hAnsiTheme="minorHAnsi" w:cstheme="minorHAnsi"/>
          <w:b/>
          <w:sz w:val="24"/>
          <w:szCs w:val="24"/>
        </w:rPr>
        <w:t>§ 2048</w:t>
      </w:r>
      <w:r w:rsidRPr="009063CA">
        <w:rPr>
          <w:rFonts w:asciiTheme="minorHAnsi" w:hAnsiTheme="minorHAnsi" w:cstheme="minorHAnsi"/>
          <w:sz w:val="24"/>
          <w:szCs w:val="24"/>
        </w:rPr>
        <w:t xml:space="preserve"> a </w:t>
      </w:r>
      <w:r w:rsidR="008F473B" w:rsidRPr="009063CA">
        <w:rPr>
          <w:rFonts w:asciiTheme="minorHAnsi" w:hAnsiTheme="minorHAnsi" w:cstheme="minorHAnsi"/>
          <w:sz w:val="24"/>
          <w:szCs w:val="24"/>
        </w:rPr>
        <w:t>násl. OZ</w:t>
      </w:r>
      <w:r w:rsidRPr="009063CA">
        <w:rPr>
          <w:rFonts w:asciiTheme="minorHAnsi" w:hAnsiTheme="minorHAnsi" w:cstheme="minorHAnsi"/>
          <w:sz w:val="24"/>
          <w:szCs w:val="24"/>
        </w:rPr>
        <w:t xml:space="preserve"> tyto níže uvedené smluvní pokuty, jejichž sjednáním není dle </w:t>
      </w:r>
      <w:r w:rsidRPr="009063CA">
        <w:rPr>
          <w:rFonts w:asciiTheme="minorHAnsi" w:hAnsiTheme="minorHAnsi" w:cstheme="minorHAnsi"/>
          <w:b/>
          <w:sz w:val="24"/>
          <w:szCs w:val="24"/>
        </w:rPr>
        <w:t>§ 2050</w:t>
      </w:r>
      <w:r w:rsidRPr="009063CA">
        <w:rPr>
          <w:rFonts w:asciiTheme="minorHAnsi" w:hAnsiTheme="minorHAnsi" w:cstheme="minorHAnsi"/>
          <w:sz w:val="24"/>
          <w:szCs w:val="24"/>
        </w:rPr>
        <w:t xml:space="preserve"> </w:t>
      </w:r>
      <w:r w:rsidR="00C45593">
        <w:rPr>
          <w:rFonts w:asciiTheme="minorHAnsi" w:hAnsiTheme="minorHAnsi" w:cstheme="minorHAnsi"/>
          <w:sz w:val="24"/>
          <w:szCs w:val="24"/>
        </w:rPr>
        <w:t>OZ</w:t>
      </w:r>
      <w:r w:rsidRPr="009063CA">
        <w:rPr>
          <w:rFonts w:asciiTheme="minorHAnsi" w:hAnsiTheme="minorHAnsi" w:cstheme="minorHAnsi"/>
          <w:sz w:val="24"/>
          <w:szCs w:val="24"/>
        </w:rPr>
        <w:t xml:space="preserve"> dotčen nárok objednatele na náhradu škody způsobené porušením povinnosti, zajištěné smluvní pokutou. Pohledávka objednatele na zaplacení smluvní pokuty může být započítána s pohledávkou zhotovitele na zaplacení ceny.</w:t>
      </w:r>
    </w:p>
    <w:p w:rsidR="00221E21" w:rsidRPr="009063CA" w:rsidRDefault="00221E21" w:rsidP="00C0110F">
      <w:pPr>
        <w:numPr>
          <w:ilvl w:val="0"/>
          <w:numId w:val="3"/>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Zhotovitel je povinen zaplatit objednateli smluvní pokutu za </w:t>
      </w:r>
      <w:r w:rsidRPr="00A90976">
        <w:rPr>
          <w:rFonts w:asciiTheme="minorHAnsi" w:hAnsiTheme="minorHAnsi" w:cstheme="minorHAnsi"/>
          <w:b/>
          <w:sz w:val="24"/>
          <w:szCs w:val="24"/>
        </w:rPr>
        <w:t xml:space="preserve">prodlení s termínem dokončení </w:t>
      </w:r>
      <w:r w:rsidR="00273291">
        <w:rPr>
          <w:rFonts w:asciiTheme="minorHAnsi" w:hAnsiTheme="minorHAnsi" w:cstheme="minorHAnsi"/>
          <w:b/>
          <w:sz w:val="24"/>
          <w:szCs w:val="24"/>
        </w:rPr>
        <w:t>díla</w:t>
      </w:r>
      <w:r w:rsidRPr="009063CA">
        <w:rPr>
          <w:rFonts w:asciiTheme="minorHAnsi" w:hAnsiTheme="minorHAnsi" w:cstheme="minorHAnsi"/>
          <w:sz w:val="24"/>
          <w:szCs w:val="24"/>
        </w:rPr>
        <w:t xml:space="preserve"> ve výši </w:t>
      </w:r>
      <w:r w:rsidRPr="009063CA">
        <w:rPr>
          <w:rFonts w:asciiTheme="minorHAnsi" w:hAnsiTheme="minorHAnsi" w:cstheme="minorHAnsi"/>
          <w:b/>
          <w:sz w:val="24"/>
          <w:szCs w:val="24"/>
        </w:rPr>
        <w:t>0,</w:t>
      </w:r>
      <w:r w:rsidR="00FC230C">
        <w:rPr>
          <w:rFonts w:asciiTheme="minorHAnsi" w:hAnsiTheme="minorHAnsi" w:cstheme="minorHAnsi"/>
          <w:b/>
          <w:sz w:val="24"/>
          <w:szCs w:val="24"/>
        </w:rPr>
        <w:t>1</w:t>
      </w:r>
      <w:r w:rsidRPr="009063CA">
        <w:rPr>
          <w:rFonts w:asciiTheme="minorHAnsi" w:hAnsiTheme="minorHAnsi" w:cstheme="minorHAnsi"/>
          <w:b/>
          <w:sz w:val="24"/>
          <w:szCs w:val="24"/>
        </w:rPr>
        <w:t xml:space="preserve"> %</w:t>
      </w:r>
      <w:r w:rsidRPr="009063CA">
        <w:rPr>
          <w:rFonts w:asciiTheme="minorHAnsi" w:hAnsiTheme="minorHAnsi" w:cstheme="minorHAnsi"/>
          <w:sz w:val="24"/>
          <w:szCs w:val="24"/>
        </w:rPr>
        <w:t xml:space="preserve"> z </w:t>
      </w:r>
      <w:r w:rsidR="00E87E05" w:rsidRPr="009063CA">
        <w:rPr>
          <w:rFonts w:asciiTheme="minorHAnsi" w:hAnsiTheme="minorHAnsi" w:cstheme="minorHAnsi"/>
          <w:sz w:val="24"/>
          <w:szCs w:val="24"/>
        </w:rPr>
        <w:t xml:space="preserve">ceny díla včetně DPH uvedené v čl. 4 této </w:t>
      </w:r>
      <w:r w:rsidR="00916689" w:rsidRPr="009063CA">
        <w:rPr>
          <w:rFonts w:asciiTheme="minorHAnsi" w:hAnsiTheme="minorHAnsi" w:cstheme="minorHAnsi"/>
          <w:sz w:val="24"/>
          <w:szCs w:val="24"/>
        </w:rPr>
        <w:t>s</w:t>
      </w:r>
      <w:r w:rsidR="00E87E05" w:rsidRPr="009063CA">
        <w:rPr>
          <w:rFonts w:asciiTheme="minorHAnsi" w:hAnsiTheme="minorHAnsi" w:cstheme="minorHAnsi"/>
          <w:sz w:val="24"/>
          <w:szCs w:val="24"/>
        </w:rPr>
        <w:t>mlouvy, a to</w:t>
      </w:r>
      <w:r w:rsidRPr="009063CA">
        <w:rPr>
          <w:rFonts w:asciiTheme="minorHAnsi" w:hAnsiTheme="minorHAnsi" w:cstheme="minorHAnsi"/>
          <w:sz w:val="24"/>
          <w:szCs w:val="24"/>
        </w:rPr>
        <w:t xml:space="preserve"> za každý započatý den prodlení.</w:t>
      </w:r>
    </w:p>
    <w:p w:rsidR="00221E21" w:rsidRPr="009063CA" w:rsidRDefault="000F2FD6" w:rsidP="00C0110F">
      <w:pPr>
        <w:numPr>
          <w:ilvl w:val="0"/>
          <w:numId w:val="3"/>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Zhotovitel</w:t>
      </w:r>
      <w:r w:rsidR="00221E21" w:rsidRPr="009063CA">
        <w:rPr>
          <w:rFonts w:asciiTheme="minorHAnsi" w:hAnsiTheme="minorHAnsi" w:cstheme="minorHAnsi"/>
          <w:sz w:val="24"/>
          <w:szCs w:val="24"/>
        </w:rPr>
        <w:t xml:space="preserve"> je povinen zaplatit objednateli smluvní pokutu za </w:t>
      </w:r>
      <w:r w:rsidR="00221E21" w:rsidRPr="00273291">
        <w:rPr>
          <w:rFonts w:asciiTheme="minorHAnsi" w:hAnsiTheme="minorHAnsi" w:cstheme="minorHAnsi"/>
          <w:b/>
          <w:sz w:val="24"/>
          <w:szCs w:val="24"/>
        </w:rPr>
        <w:t xml:space="preserve">prodlení s termínem odstranění vad </w:t>
      </w:r>
      <w:r w:rsidR="00221E21" w:rsidRPr="009063CA">
        <w:rPr>
          <w:rFonts w:asciiTheme="minorHAnsi" w:hAnsiTheme="minorHAnsi" w:cstheme="minorHAnsi"/>
          <w:sz w:val="24"/>
          <w:szCs w:val="24"/>
        </w:rPr>
        <w:t xml:space="preserve">ve výši </w:t>
      </w:r>
      <w:r w:rsidR="00221E21" w:rsidRPr="009063CA">
        <w:rPr>
          <w:rFonts w:asciiTheme="minorHAnsi" w:hAnsiTheme="minorHAnsi" w:cstheme="minorHAnsi"/>
          <w:b/>
          <w:sz w:val="24"/>
          <w:szCs w:val="24"/>
        </w:rPr>
        <w:t>0,</w:t>
      </w:r>
      <w:r w:rsidR="00482DD4" w:rsidRPr="009063CA">
        <w:rPr>
          <w:rFonts w:asciiTheme="minorHAnsi" w:hAnsiTheme="minorHAnsi" w:cstheme="minorHAnsi"/>
          <w:b/>
          <w:sz w:val="24"/>
          <w:szCs w:val="24"/>
        </w:rPr>
        <w:t>2</w:t>
      </w:r>
      <w:r w:rsidR="00221E21" w:rsidRPr="009063CA">
        <w:rPr>
          <w:rFonts w:asciiTheme="minorHAnsi" w:hAnsiTheme="minorHAnsi" w:cstheme="minorHAnsi"/>
          <w:b/>
          <w:sz w:val="24"/>
          <w:szCs w:val="24"/>
        </w:rPr>
        <w:t xml:space="preserve"> %</w:t>
      </w:r>
      <w:r w:rsidR="00221E21" w:rsidRPr="009063CA">
        <w:rPr>
          <w:rFonts w:asciiTheme="minorHAnsi" w:hAnsiTheme="minorHAnsi" w:cstheme="minorHAnsi"/>
          <w:sz w:val="24"/>
          <w:szCs w:val="24"/>
        </w:rPr>
        <w:t xml:space="preserve"> z </w:t>
      </w:r>
      <w:r w:rsidR="00E87E05" w:rsidRPr="009063CA">
        <w:rPr>
          <w:rFonts w:asciiTheme="minorHAnsi" w:hAnsiTheme="minorHAnsi" w:cstheme="minorHAnsi"/>
          <w:sz w:val="24"/>
          <w:szCs w:val="24"/>
        </w:rPr>
        <w:t xml:space="preserve">ceny díla včetně DPH uvedené v čl. 4 této </w:t>
      </w:r>
      <w:r w:rsidR="00916689" w:rsidRPr="009063CA">
        <w:rPr>
          <w:rFonts w:asciiTheme="minorHAnsi" w:hAnsiTheme="minorHAnsi" w:cstheme="minorHAnsi"/>
          <w:sz w:val="24"/>
          <w:szCs w:val="24"/>
        </w:rPr>
        <w:t>s</w:t>
      </w:r>
      <w:r w:rsidR="00E87E05" w:rsidRPr="009063CA">
        <w:rPr>
          <w:rFonts w:asciiTheme="minorHAnsi" w:hAnsiTheme="minorHAnsi" w:cstheme="minorHAnsi"/>
          <w:sz w:val="24"/>
          <w:szCs w:val="24"/>
        </w:rPr>
        <w:t>mlouvy, a to</w:t>
      </w:r>
      <w:r w:rsidR="00221E21" w:rsidRPr="009063CA">
        <w:rPr>
          <w:rFonts w:asciiTheme="minorHAnsi" w:hAnsiTheme="minorHAnsi" w:cstheme="minorHAnsi"/>
          <w:sz w:val="24"/>
          <w:szCs w:val="24"/>
        </w:rPr>
        <w:t xml:space="preserve"> za každý započatý den prodlení.</w:t>
      </w:r>
    </w:p>
    <w:p w:rsidR="00091A0D" w:rsidRPr="009063CA" w:rsidRDefault="00221E21" w:rsidP="00C0110F">
      <w:pPr>
        <w:numPr>
          <w:ilvl w:val="0"/>
          <w:numId w:val="3"/>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Objednatel je povinen zaplatit zhotoviteli smluvní pokutu ve výši </w:t>
      </w:r>
      <w:r w:rsidRPr="009063CA">
        <w:rPr>
          <w:rFonts w:asciiTheme="minorHAnsi" w:hAnsiTheme="minorHAnsi" w:cstheme="minorHAnsi"/>
          <w:b/>
          <w:sz w:val="24"/>
          <w:szCs w:val="24"/>
        </w:rPr>
        <w:t>0,</w:t>
      </w:r>
      <w:r w:rsidR="00482DD4" w:rsidRPr="009063CA">
        <w:rPr>
          <w:rFonts w:asciiTheme="minorHAnsi" w:hAnsiTheme="minorHAnsi" w:cstheme="minorHAnsi"/>
          <w:b/>
          <w:sz w:val="24"/>
          <w:szCs w:val="24"/>
        </w:rPr>
        <w:t>2</w:t>
      </w:r>
      <w:r w:rsidRPr="009063CA">
        <w:rPr>
          <w:rFonts w:asciiTheme="minorHAnsi" w:hAnsiTheme="minorHAnsi" w:cstheme="minorHAnsi"/>
          <w:b/>
          <w:sz w:val="24"/>
          <w:szCs w:val="24"/>
        </w:rPr>
        <w:t xml:space="preserve"> %</w:t>
      </w:r>
      <w:r w:rsidRPr="009063CA">
        <w:rPr>
          <w:rFonts w:asciiTheme="minorHAnsi" w:hAnsiTheme="minorHAnsi" w:cstheme="minorHAnsi"/>
          <w:sz w:val="24"/>
          <w:szCs w:val="24"/>
        </w:rPr>
        <w:t xml:space="preserve"> z fakturované částky za každý započatý den </w:t>
      </w:r>
      <w:r w:rsidRPr="00273291">
        <w:rPr>
          <w:rFonts w:asciiTheme="minorHAnsi" w:hAnsiTheme="minorHAnsi" w:cstheme="minorHAnsi"/>
          <w:b/>
          <w:sz w:val="24"/>
          <w:szCs w:val="24"/>
        </w:rPr>
        <w:t>prodlení se zaplacením faktury</w:t>
      </w:r>
      <w:r w:rsidRPr="009063CA">
        <w:rPr>
          <w:rFonts w:asciiTheme="minorHAnsi" w:hAnsiTheme="minorHAnsi" w:cstheme="minorHAnsi"/>
          <w:sz w:val="24"/>
          <w:szCs w:val="24"/>
        </w:rPr>
        <w:t>.</w:t>
      </w:r>
      <w:r w:rsidR="000F3C3F" w:rsidRPr="009063CA">
        <w:rPr>
          <w:rFonts w:asciiTheme="minorHAnsi" w:hAnsiTheme="minorHAnsi" w:cstheme="minorHAnsi"/>
          <w:sz w:val="24"/>
          <w:szCs w:val="24"/>
        </w:rPr>
        <w:t xml:space="preserve"> </w:t>
      </w:r>
    </w:p>
    <w:p w:rsidR="006B21B1" w:rsidRPr="009063CA" w:rsidRDefault="0018619C" w:rsidP="00C0110F">
      <w:pPr>
        <w:numPr>
          <w:ilvl w:val="0"/>
          <w:numId w:val="3"/>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Smluvní strany se dohodly, že ujednáním o smluvních pokutách není dotčeno právo na náhradu škody vzniklé z porušení povinnosti, ke kterému se smluvní pokuta vztahuje.</w:t>
      </w:r>
    </w:p>
    <w:p w:rsidR="00221E21" w:rsidRPr="009063CA" w:rsidRDefault="0018619C" w:rsidP="00C0110F">
      <w:pPr>
        <w:numPr>
          <w:ilvl w:val="0"/>
          <w:numId w:val="3"/>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sidDel="001719A4">
        <w:rPr>
          <w:rFonts w:asciiTheme="minorHAnsi" w:hAnsiTheme="minorHAnsi" w:cstheme="minorHAnsi"/>
          <w:sz w:val="24"/>
          <w:szCs w:val="24"/>
        </w:rPr>
        <w:t xml:space="preserve"> </w:t>
      </w:r>
      <w:r w:rsidR="00221E21" w:rsidRPr="009063CA">
        <w:rPr>
          <w:rFonts w:asciiTheme="minorHAnsi" w:hAnsiTheme="minorHAnsi" w:cstheme="minorHAnsi"/>
          <w:sz w:val="24"/>
          <w:szCs w:val="24"/>
        </w:rPr>
        <w:t xml:space="preserve">Strana povinná k uhrazení smluvní pokuty je povinna uhradit vyúčtované sankce nejpozději do 15 dnů ode dne obdržení příslušného vyúčtování. </w:t>
      </w:r>
    </w:p>
    <w:p w:rsidR="000F2FD6" w:rsidRPr="009063CA" w:rsidRDefault="000F2FD6" w:rsidP="003E1423">
      <w:pPr>
        <w:numPr>
          <w:ilvl w:val="1"/>
          <w:numId w:val="0"/>
        </w:numPr>
        <w:suppressAutoHyphens/>
        <w:spacing w:before="120" w:after="120" w:line="240" w:lineRule="auto"/>
        <w:ind w:left="578" w:right="-34" w:hanging="578"/>
        <w:jc w:val="center"/>
        <w:outlineLvl w:val="1"/>
        <w:rPr>
          <w:rFonts w:asciiTheme="minorHAnsi" w:hAnsiTheme="minorHAnsi" w:cstheme="minorHAnsi"/>
          <w:b/>
          <w:sz w:val="24"/>
          <w:szCs w:val="24"/>
        </w:rPr>
      </w:pPr>
    </w:p>
    <w:p w:rsidR="00221E21" w:rsidRPr="009063CA" w:rsidRDefault="00420A12" w:rsidP="00375357">
      <w:pPr>
        <w:keepNext/>
        <w:numPr>
          <w:ilvl w:val="1"/>
          <w:numId w:val="0"/>
        </w:numPr>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 xml:space="preserve">Článek </w:t>
      </w:r>
      <w:r w:rsidR="00974CCA">
        <w:rPr>
          <w:rFonts w:asciiTheme="minorHAnsi" w:hAnsiTheme="minorHAnsi" w:cstheme="minorHAnsi"/>
          <w:b/>
          <w:bCs/>
          <w:iCs/>
          <w:sz w:val="24"/>
          <w:szCs w:val="24"/>
        </w:rPr>
        <w:t>8</w:t>
      </w:r>
    </w:p>
    <w:p w:rsidR="00221E21" w:rsidRPr="009063CA" w:rsidRDefault="00375357" w:rsidP="00375357">
      <w:pPr>
        <w:keepNext/>
        <w:numPr>
          <w:ilvl w:val="1"/>
          <w:numId w:val="0"/>
        </w:numPr>
        <w:tabs>
          <w:tab w:val="num" w:pos="576"/>
        </w:tabs>
        <w:suppressAutoHyphens/>
        <w:spacing w:before="120" w:after="120" w:line="240" w:lineRule="auto"/>
        <w:ind w:left="576" w:right="-34" w:hanging="576"/>
        <w:jc w:val="center"/>
        <w:outlineLvl w:val="1"/>
        <w:rPr>
          <w:rFonts w:asciiTheme="minorHAnsi" w:hAnsiTheme="minorHAnsi" w:cstheme="minorHAnsi"/>
          <w:b/>
          <w:sz w:val="24"/>
          <w:szCs w:val="24"/>
        </w:rPr>
      </w:pPr>
      <w:r w:rsidRPr="009063CA">
        <w:rPr>
          <w:rFonts w:asciiTheme="minorHAnsi" w:hAnsiTheme="minorHAnsi" w:cstheme="minorHAnsi"/>
          <w:b/>
          <w:sz w:val="24"/>
          <w:szCs w:val="24"/>
        </w:rPr>
        <w:t xml:space="preserve">Společná </w:t>
      </w:r>
      <w:r w:rsidR="00282BAB" w:rsidRPr="009063CA">
        <w:rPr>
          <w:rFonts w:asciiTheme="minorHAnsi" w:hAnsiTheme="minorHAnsi" w:cstheme="minorHAnsi"/>
          <w:b/>
          <w:sz w:val="24"/>
          <w:szCs w:val="24"/>
        </w:rPr>
        <w:t>ujednání</w:t>
      </w:r>
    </w:p>
    <w:p w:rsidR="00221E21" w:rsidRPr="009063CA" w:rsidRDefault="00221E21" w:rsidP="00C0110F">
      <w:pPr>
        <w:keepNext/>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Přerušení postupu prací z pokynu objednatele, případně vinou objednatele, bude mít za následek posun termínu plnění o dobu přerušení.</w:t>
      </w:r>
    </w:p>
    <w:p w:rsidR="00221E21" w:rsidRPr="009063CA" w:rsidRDefault="00221E21" w:rsidP="00C0110F">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Zhotovitel se zavazuje spolupůsobit jako osoba povinná ve smyslu </w:t>
      </w:r>
      <w:r w:rsidRPr="009063CA">
        <w:rPr>
          <w:rFonts w:asciiTheme="minorHAnsi" w:hAnsiTheme="minorHAnsi" w:cstheme="minorHAnsi"/>
          <w:b/>
          <w:sz w:val="24"/>
          <w:szCs w:val="24"/>
        </w:rPr>
        <w:t xml:space="preserve">§ 2 </w:t>
      </w:r>
      <w:r w:rsidR="00985294">
        <w:rPr>
          <w:rFonts w:asciiTheme="minorHAnsi" w:hAnsiTheme="minorHAnsi" w:cstheme="minorHAnsi"/>
          <w:b/>
          <w:sz w:val="24"/>
          <w:szCs w:val="24"/>
        </w:rPr>
        <w:t>písm</w:t>
      </w:r>
      <w:r w:rsidRPr="009063CA">
        <w:rPr>
          <w:rFonts w:asciiTheme="minorHAnsi" w:hAnsiTheme="minorHAnsi" w:cstheme="minorHAnsi"/>
          <w:b/>
          <w:sz w:val="24"/>
          <w:szCs w:val="24"/>
        </w:rPr>
        <w:t xml:space="preserve">. e) </w:t>
      </w:r>
      <w:r w:rsidR="008F473B" w:rsidRPr="009063CA">
        <w:rPr>
          <w:rFonts w:asciiTheme="minorHAnsi" w:hAnsiTheme="minorHAnsi" w:cstheme="minorHAnsi"/>
          <w:b/>
          <w:sz w:val="24"/>
          <w:szCs w:val="24"/>
        </w:rPr>
        <w:t>zákona č.</w:t>
      </w:r>
      <w:r w:rsidR="00301994">
        <w:rPr>
          <w:rFonts w:asciiTheme="minorHAnsi" w:hAnsiTheme="minorHAnsi" w:cstheme="minorHAnsi"/>
          <w:b/>
          <w:sz w:val="24"/>
          <w:szCs w:val="24"/>
        </w:rPr>
        <w:t> </w:t>
      </w:r>
      <w:r w:rsidRPr="009063CA">
        <w:rPr>
          <w:rFonts w:asciiTheme="minorHAnsi" w:hAnsiTheme="minorHAnsi" w:cstheme="minorHAnsi"/>
          <w:b/>
          <w:sz w:val="24"/>
          <w:szCs w:val="24"/>
        </w:rPr>
        <w:t xml:space="preserve">320/2001 </w:t>
      </w:r>
      <w:r w:rsidRPr="00273291">
        <w:rPr>
          <w:rFonts w:asciiTheme="minorHAnsi" w:hAnsiTheme="minorHAnsi" w:cstheme="minorHAnsi"/>
          <w:b/>
          <w:sz w:val="24"/>
          <w:szCs w:val="24"/>
        </w:rPr>
        <w:t>Sb., o finanční kontrole ve veřejné správě v platném znění</w:t>
      </w:r>
      <w:r w:rsidRPr="009063CA">
        <w:rPr>
          <w:rFonts w:asciiTheme="minorHAnsi" w:hAnsiTheme="minorHAnsi" w:cstheme="minorHAnsi"/>
          <w:sz w:val="24"/>
          <w:szCs w:val="24"/>
        </w:rPr>
        <w:t>.</w:t>
      </w:r>
    </w:p>
    <w:p w:rsidR="00221E21" w:rsidRPr="009063CA" w:rsidRDefault="00221E21" w:rsidP="00C0110F">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Veškerá rozhodnutí, která mají vliv na změnu ceny díla a na jeho základní parametry, budou předem projednány s objednatelem, nebo s jeho zástupcem.</w:t>
      </w:r>
    </w:p>
    <w:p w:rsidR="00221E21" w:rsidRPr="009063CA" w:rsidRDefault="00221E21" w:rsidP="00C0110F">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221E21" w:rsidRPr="009063CA" w:rsidRDefault="00221E21" w:rsidP="00C0110F">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lastRenderedPageBreak/>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221E21" w:rsidRPr="009063CA" w:rsidRDefault="00221E21" w:rsidP="00C0110F">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Nebezpečí škody na zhotovovaném díle přechází na objednatele předáním díla. Vlastnické právo na zhotovované věci nabývá objednatel úplným zaplacením ceny za dílo.</w:t>
      </w:r>
    </w:p>
    <w:p w:rsidR="00221E21" w:rsidRPr="009063CA" w:rsidRDefault="00221E21" w:rsidP="00C0110F">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V případě, že součástí díla bude nehmotný statek, jenž je předmětem úpravy </w:t>
      </w:r>
      <w:r w:rsidR="00C45593" w:rsidRPr="00A9305C">
        <w:rPr>
          <w:rFonts w:asciiTheme="minorHAnsi" w:hAnsiTheme="minorHAnsi" w:cstheme="minorHAnsi"/>
          <w:b/>
          <w:sz w:val="24"/>
          <w:szCs w:val="24"/>
        </w:rPr>
        <w:t>OZ</w:t>
      </w:r>
      <w:r w:rsidR="00753D7C" w:rsidRPr="009063CA">
        <w:rPr>
          <w:rFonts w:asciiTheme="minorHAnsi" w:hAnsiTheme="minorHAnsi" w:cstheme="minorHAnsi"/>
          <w:sz w:val="24"/>
          <w:szCs w:val="24"/>
        </w:rPr>
        <w:t xml:space="preserve"> a</w:t>
      </w:r>
      <w:r w:rsidR="00AB74C8">
        <w:rPr>
          <w:rFonts w:asciiTheme="minorHAnsi" w:hAnsiTheme="minorHAnsi" w:cstheme="minorHAnsi"/>
          <w:sz w:val="24"/>
          <w:szCs w:val="24"/>
        </w:rPr>
        <w:t> </w:t>
      </w:r>
      <w:r w:rsidRPr="00A9305C">
        <w:rPr>
          <w:rFonts w:asciiTheme="minorHAnsi" w:hAnsiTheme="minorHAnsi" w:cstheme="minorHAnsi"/>
          <w:b/>
          <w:sz w:val="24"/>
          <w:szCs w:val="24"/>
        </w:rPr>
        <w:t>zákona č. 121/2000 Sb., o právu autorském, o právech souvisejících s právem autorským a o změně některých zákonů (autorský zákon), ve znění pozdějších předpisů</w:t>
      </w:r>
      <w:r w:rsidRPr="009063CA">
        <w:rPr>
          <w:rFonts w:asciiTheme="minorHAnsi" w:hAnsiTheme="minorHAnsi" w:cstheme="minorHAnsi"/>
          <w:sz w:val="24"/>
          <w:szCs w:val="24"/>
        </w:rPr>
        <w:t xml:space="preserve">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w:t>
      </w:r>
      <w:r w:rsidR="00375357" w:rsidRPr="009063CA">
        <w:rPr>
          <w:rFonts w:asciiTheme="minorHAnsi" w:hAnsiTheme="minorHAnsi" w:cstheme="minorHAnsi"/>
          <w:sz w:val="24"/>
          <w:szCs w:val="24"/>
        </w:rPr>
        <w:t> </w:t>
      </w:r>
      <w:r w:rsidRPr="009063CA">
        <w:rPr>
          <w:rFonts w:asciiTheme="minorHAnsi" w:hAnsiTheme="minorHAnsi" w:cstheme="minorHAnsi"/>
          <w:b/>
          <w:sz w:val="24"/>
          <w:szCs w:val="24"/>
        </w:rPr>
        <w:t>čl</w:t>
      </w:r>
      <w:r w:rsidR="00375357" w:rsidRPr="009063CA">
        <w:rPr>
          <w:rFonts w:asciiTheme="minorHAnsi" w:hAnsiTheme="minorHAnsi" w:cstheme="minorHAnsi"/>
          <w:b/>
          <w:sz w:val="24"/>
          <w:szCs w:val="24"/>
        </w:rPr>
        <w:t>.</w:t>
      </w:r>
      <w:r w:rsidRPr="009063CA">
        <w:rPr>
          <w:rFonts w:asciiTheme="minorHAnsi" w:hAnsiTheme="minorHAnsi" w:cstheme="minorHAnsi"/>
          <w:b/>
          <w:sz w:val="24"/>
          <w:szCs w:val="24"/>
        </w:rPr>
        <w:t xml:space="preserve"> 4</w:t>
      </w:r>
      <w:r w:rsidRPr="009063CA">
        <w:rPr>
          <w:rFonts w:asciiTheme="minorHAnsi" w:hAnsiTheme="minorHAnsi" w:cstheme="minorHAnsi"/>
          <w:sz w:val="24"/>
          <w:szCs w:val="24"/>
        </w:rPr>
        <w:t xml:space="preserve"> této smlouvy a zhotovitel není oprávněn požadovat jakoukoli další platbu za užívání díla.</w:t>
      </w:r>
    </w:p>
    <w:p w:rsidR="00B72D2D" w:rsidRPr="009063CA" w:rsidRDefault="00B72D2D" w:rsidP="00C0110F">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 </w:t>
      </w:r>
    </w:p>
    <w:p w:rsidR="00B72D2D" w:rsidRPr="009063CA" w:rsidRDefault="00B72D2D" w:rsidP="00C0110F">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Zhotovitel prohlašuje, že i při plnění svého závazku bude respektovat obecně závazné předpisy a dodržovat zákaz jakékoli diskriminace zaměstnanců, zajistí rovné zacházení se zaměstnanci a neumožní výkon nelegální práce.</w:t>
      </w:r>
    </w:p>
    <w:p w:rsidR="008B5557" w:rsidRPr="009063CA" w:rsidRDefault="008B5557" w:rsidP="00C0110F">
      <w:pPr>
        <w:numPr>
          <w:ilvl w:val="0"/>
          <w:numId w:val="4"/>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ar-SA"/>
        </w:rPr>
      </w:pPr>
      <w:r w:rsidRPr="009063CA">
        <w:rPr>
          <w:rFonts w:asciiTheme="minorHAnsi" w:eastAsia="Times New Roman" w:hAnsiTheme="minorHAnsi" w:cstheme="minorHAnsi"/>
          <w:sz w:val="24"/>
          <w:szCs w:val="24"/>
          <w:lang w:eastAsia="ar-SA"/>
        </w:rPr>
        <w:t>Kterákoli ze smluvních stran může odstoupit od</w:t>
      </w:r>
      <w:r w:rsidR="00B72D2D" w:rsidRPr="009063CA">
        <w:rPr>
          <w:rFonts w:asciiTheme="minorHAnsi" w:hAnsiTheme="minorHAnsi" w:cstheme="minorHAnsi"/>
          <w:sz w:val="24"/>
          <w:szCs w:val="24"/>
        </w:rPr>
        <w:t xml:space="preserve"> této smlouvy</w:t>
      </w:r>
      <w:r w:rsidRPr="009063CA">
        <w:rPr>
          <w:rFonts w:asciiTheme="minorHAnsi" w:eastAsia="Times New Roman" w:hAnsiTheme="minorHAnsi" w:cstheme="minorHAnsi"/>
          <w:sz w:val="24"/>
          <w:szCs w:val="24"/>
          <w:lang w:eastAsia="ar-SA"/>
        </w:rPr>
        <w:t>, poruší-li druhá strana podstatným způsobem své smluvní povinnosti, přestože byla na tuto skutečnost prokazatelným způsobem (doporučeným dopisem) upozorněna.</w:t>
      </w:r>
    </w:p>
    <w:p w:rsidR="008B5557" w:rsidRPr="009063CA" w:rsidRDefault="008B5557" w:rsidP="003E1423">
      <w:pPr>
        <w:suppressAutoHyphens/>
        <w:overflowPunct w:val="0"/>
        <w:autoSpaceDE w:val="0"/>
        <w:spacing w:before="120" w:after="120" w:line="240" w:lineRule="auto"/>
        <w:ind w:left="567"/>
        <w:jc w:val="both"/>
        <w:textAlignment w:val="baseline"/>
        <w:rPr>
          <w:rFonts w:asciiTheme="minorHAnsi" w:eastAsia="Times New Roman" w:hAnsiTheme="minorHAnsi" w:cstheme="minorHAnsi"/>
          <w:sz w:val="24"/>
          <w:szCs w:val="24"/>
          <w:lang w:eastAsia="ar-SA"/>
        </w:rPr>
      </w:pPr>
      <w:r w:rsidRPr="009063CA">
        <w:rPr>
          <w:rFonts w:asciiTheme="minorHAnsi" w:eastAsia="Times New Roman" w:hAnsiTheme="minorHAnsi" w:cstheme="minorHAnsi"/>
          <w:sz w:val="24"/>
          <w:szCs w:val="24"/>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w:t>
      </w:r>
      <w:r w:rsidR="00DE650E" w:rsidRPr="009063CA">
        <w:rPr>
          <w:rFonts w:asciiTheme="minorHAnsi" w:eastAsia="Times New Roman" w:hAnsiTheme="minorHAnsi" w:cstheme="minorHAnsi"/>
          <w:sz w:val="24"/>
          <w:szCs w:val="24"/>
          <w:lang w:eastAsia="ar-SA"/>
        </w:rPr>
        <w:t> </w:t>
      </w:r>
      <w:r w:rsidRPr="009063CA">
        <w:rPr>
          <w:rFonts w:asciiTheme="minorHAnsi" w:eastAsia="Times New Roman" w:hAnsiTheme="minorHAnsi" w:cstheme="minorHAnsi"/>
          <w:sz w:val="24"/>
          <w:szCs w:val="24"/>
          <w:lang w:eastAsia="ar-SA"/>
        </w:rPr>
        <w:t>před uplynutím lhůty dodatečného plnění, poté, co</w:t>
      </w:r>
      <w:r w:rsidR="00B72D2D" w:rsidRPr="009063CA">
        <w:rPr>
          <w:rFonts w:asciiTheme="minorHAnsi" w:hAnsiTheme="minorHAnsi" w:cstheme="minorHAnsi"/>
          <w:sz w:val="24"/>
          <w:szCs w:val="24"/>
        </w:rPr>
        <w:t xml:space="preserve"> prohlášení </w:t>
      </w:r>
      <w:r w:rsidRPr="009063CA">
        <w:rPr>
          <w:rFonts w:asciiTheme="minorHAnsi" w:eastAsia="Times New Roman" w:hAnsiTheme="minorHAnsi" w:cstheme="minorHAnsi"/>
          <w:sz w:val="24"/>
          <w:szCs w:val="24"/>
          <w:lang w:eastAsia="ar-SA"/>
        </w:rPr>
        <w:t>druhé smluvní strany obdržela.</w:t>
      </w:r>
    </w:p>
    <w:p w:rsidR="008B5557" w:rsidRPr="009063CA" w:rsidRDefault="008B5557" w:rsidP="00C0110F">
      <w:pPr>
        <w:numPr>
          <w:ilvl w:val="0"/>
          <w:numId w:val="4"/>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ar-SA"/>
        </w:rPr>
      </w:pPr>
      <w:r w:rsidRPr="009063CA">
        <w:rPr>
          <w:rFonts w:asciiTheme="minorHAnsi" w:eastAsia="Times New Roman" w:hAnsiTheme="minorHAnsi" w:cstheme="minorHAnsi"/>
          <w:sz w:val="24"/>
          <w:szCs w:val="24"/>
          <w:lang w:eastAsia="ar-SA"/>
        </w:rPr>
        <w:t>Objednatel má dále právo bez předchozího písemného upozornění od smlouvy odstoupit:</w:t>
      </w:r>
    </w:p>
    <w:p w:rsidR="008B5557" w:rsidRPr="009063CA" w:rsidRDefault="008B5557" w:rsidP="00C0110F">
      <w:pPr>
        <w:numPr>
          <w:ilvl w:val="0"/>
          <w:numId w:val="12"/>
        </w:numPr>
        <w:suppressAutoHyphens/>
        <w:spacing w:before="120" w:after="120" w:line="240" w:lineRule="auto"/>
        <w:jc w:val="both"/>
        <w:rPr>
          <w:rFonts w:asciiTheme="minorHAnsi" w:hAnsiTheme="minorHAnsi" w:cstheme="minorHAnsi"/>
          <w:bCs/>
          <w:iCs/>
          <w:sz w:val="24"/>
          <w:szCs w:val="24"/>
        </w:rPr>
      </w:pPr>
      <w:r w:rsidRPr="009063CA">
        <w:rPr>
          <w:rFonts w:asciiTheme="minorHAnsi" w:hAnsiTheme="minorHAnsi" w:cstheme="minorHAnsi"/>
          <w:bCs/>
          <w:iCs/>
          <w:sz w:val="24"/>
          <w:szCs w:val="24"/>
        </w:rPr>
        <w:t>při prodlení s předáním díla ze strany zhotovitele po dobu delší než 30 kalendářních dnů; a nebo</w:t>
      </w:r>
    </w:p>
    <w:p w:rsidR="008B5557" w:rsidRPr="009063CA" w:rsidRDefault="008B5557" w:rsidP="00C0110F">
      <w:pPr>
        <w:numPr>
          <w:ilvl w:val="0"/>
          <w:numId w:val="12"/>
        </w:numPr>
        <w:suppressAutoHyphens/>
        <w:spacing w:before="120" w:after="120" w:line="240" w:lineRule="auto"/>
        <w:jc w:val="both"/>
        <w:rPr>
          <w:rFonts w:asciiTheme="minorHAnsi" w:hAnsiTheme="minorHAnsi" w:cstheme="minorHAnsi"/>
          <w:bCs/>
          <w:iCs/>
          <w:sz w:val="24"/>
          <w:szCs w:val="24"/>
        </w:rPr>
      </w:pPr>
      <w:r w:rsidRPr="009063CA">
        <w:rPr>
          <w:rFonts w:asciiTheme="minorHAnsi" w:hAnsiTheme="minorHAnsi" w:cstheme="minorHAnsi"/>
          <w:bCs/>
          <w:iCs/>
          <w:sz w:val="24"/>
          <w:szCs w:val="24"/>
        </w:rPr>
        <w:t xml:space="preserve">při zjištění, že </w:t>
      </w:r>
      <w:r w:rsidR="00BD5F15" w:rsidRPr="009063CA">
        <w:rPr>
          <w:rFonts w:asciiTheme="minorHAnsi" w:hAnsiTheme="minorHAnsi" w:cstheme="minorHAnsi"/>
          <w:bCs/>
          <w:iCs/>
          <w:sz w:val="24"/>
          <w:szCs w:val="24"/>
        </w:rPr>
        <w:t>dílo</w:t>
      </w:r>
      <w:r w:rsidRPr="009063CA">
        <w:rPr>
          <w:rFonts w:asciiTheme="minorHAnsi" w:hAnsiTheme="minorHAnsi" w:cstheme="minorHAnsi"/>
          <w:bCs/>
          <w:iCs/>
          <w:sz w:val="24"/>
          <w:szCs w:val="24"/>
        </w:rPr>
        <w:t xml:space="preserve"> neodpovíd</w:t>
      </w:r>
      <w:r w:rsidR="00282BAB" w:rsidRPr="009063CA">
        <w:rPr>
          <w:rFonts w:asciiTheme="minorHAnsi" w:hAnsiTheme="minorHAnsi" w:cstheme="minorHAnsi"/>
          <w:bCs/>
          <w:iCs/>
          <w:sz w:val="24"/>
          <w:szCs w:val="24"/>
        </w:rPr>
        <w:t>á</w:t>
      </w:r>
      <w:r w:rsidRPr="009063CA">
        <w:rPr>
          <w:rFonts w:asciiTheme="minorHAnsi" w:hAnsiTheme="minorHAnsi" w:cstheme="minorHAnsi"/>
          <w:bCs/>
          <w:iCs/>
          <w:sz w:val="24"/>
          <w:szCs w:val="24"/>
        </w:rPr>
        <w:t xml:space="preserve"> požadavkům objednatele</w:t>
      </w:r>
      <w:r w:rsidR="00282BAB" w:rsidRPr="009063CA">
        <w:rPr>
          <w:rFonts w:asciiTheme="minorHAnsi" w:hAnsiTheme="minorHAnsi" w:cstheme="minorHAnsi"/>
          <w:bCs/>
          <w:iCs/>
          <w:sz w:val="24"/>
          <w:szCs w:val="24"/>
        </w:rPr>
        <w:t xml:space="preserve"> </w:t>
      </w:r>
      <w:r w:rsidR="00BD5F15" w:rsidRPr="009063CA">
        <w:rPr>
          <w:rFonts w:asciiTheme="minorHAnsi" w:hAnsiTheme="minorHAnsi" w:cstheme="minorHAnsi"/>
          <w:bCs/>
          <w:iCs/>
          <w:sz w:val="24"/>
          <w:szCs w:val="24"/>
        </w:rPr>
        <w:t xml:space="preserve">stanoveným </w:t>
      </w:r>
      <w:r w:rsidRPr="009063CA">
        <w:rPr>
          <w:rFonts w:asciiTheme="minorHAnsi" w:hAnsiTheme="minorHAnsi" w:cstheme="minorHAnsi"/>
          <w:bCs/>
          <w:iCs/>
          <w:sz w:val="24"/>
          <w:szCs w:val="24"/>
        </w:rPr>
        <w:t>v zadávací dokumentaci; a nebo</w:t>
      </w:r>
    </w:p>
    <w:p w:rsidR="008B5557" w:rsidRPr="009063CA" w:rsidRDefault="008B5557" w:rsidP="00C0110F">
      <w:pPr>
        <w:numPr>
          <w:ilvl w:val="0"/>
          <w:numId w:val="12"/>
        </w:numPr>
        <w:suppressAutoHyphens/>
        <w:spacing w:before="120" w:after="120" w:line="240" w:lineRule="auto"/>
        <w:jc w:val="both"/>
        <w:rPr>
          <w:rFonts w:asciiTheme="minorHAnsi" w:hAnsiTheme="minorHAnsi" w:cstheme="minorHAnsi"/>
          <w:bCs/>
          <w:iCs/>
          <w:sz w:val="24"/>
          <w:szCs w:val="24"/>
        </w:rPr>
      </w:pPr>
      <w:r w:rsidRPr="009063CA">
        <w:rPr>
          <w:rFonts w:asciiTheme="minorHAnsi" w:hAnsiTheme="minorHAnsi" w:cstheme="minorHAnsi"/>
          <w:bCs/>
          <w:iCs/>
          <w:sz w:val="24"/>
          <w:szCs w:val="24"/>
        </w:rPr>
        <w:t xml:space="preserve">v případě, že zhotovitel uvedl ve své nabídce podané v předchozím </w:t>
      </w:r>
      <w:r w:rsidR="00282BAB" w:rsidRPr="009063CA">
        <w:rPr>
          <w:rFonts w:asciiTheme="minorHAnsi" w:hAnsiTheme="minorHAnsi" w:cstheme="minorHAnsi"/>
          <w:bCs/>
          <w:iCs/>
          <w:sz w:val="24"/>
          <w:szCs w:val="24"/>
        </w:rPr>
        <w:t xml:space="preserve">poptávkovém </w:t>
      </w:r>
      <w:r w:rsidRPr="009063CA">
        <w:rPr>
          <w:rFonts w:asciiTheme="minorHAnsi" w:hAnsiTheme="minorHAnsi" w:cstheme="minorHAnsi"/>
          <w:bCs/>
          <w:iCs/>
          <w:sz w:val="24"/>
          <w:szCs w:val="24"/>
        </w:rPr>
        <w:t xml:space="preserve">řízení informace nebo doklady, které neodpovídají skutečnosti a měly nebo mohly mít vliv na výsledek zadávacího řízení; a </w:t>
      </w:r>
    </w:p>
    <w:p w:rsidR="00BD5F15" w:rsidRPr="009063CA" w:rsidRDefault="008B5557" w:rsidP="00C0110F">
      <w:pPr>
        <w:numPr>
          <w:ilvl w:val="0"/>
          <w:numId w:val="12"/>
        </w:numPr>
        <w:suppressAutoHyphens/>
        <w:spacing w:before="120" w:after="120" w:line="240" w:lineRule="auto"/>
        <w:jc w:val="both"/>
        <w:rPr>
          <w:rFonts w:asciiTheme="minorHAnsi" w:hAnsiTheme="minorHAnsi" w:cstheme="minorHAnsi"/>
          <w:bCs/>
          <w:iCs/>
          <w:sz w:val="24"/>
          <w:szCs w:val="24"/>
        </w:rPr>
      </w:pPr>
      <w:r w:rsidRPr="009063CA">
        <w:rPr>
          <w:rFonts w:asciiTheme="minorHAnsi" w:hAnsiTheme="minorHAnsi" w:cstheme="minorHAnsi"/>
          <w:bCs/>
          <w:iCs/>
          <w:sz w:val="24"/>
          <w:szCs w:val="24"/>
        </w:rPr>
        <w:lastRenderedPageBreak/>
        <w:t>bude-li zahájeno insolvenční řízení dle zákona č. 182/2006 Sb., o úpadku a způsobech jeho řešení, v platném znění, jehož předmětem bude úpadek nebo hrozící úpadek zhotovitele, zhotovitel je povinen tuto skutečnost oznámit neprodleně objednateli.</w:t>
      </w:r>
    </w:p>
    <w:p w:rsidR="00B72D2D" w:rsidRDefault="00E34BB8" w:rsidP="00C0110F">
      <w:pPr>
        <w:numPr>
          <w:ilvl w:val="0"/>
          <w:numId w:val="4"/>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ar-SA"/>
        </w:rPr>
      </w:pPr>
      <w:r w:rsidRPr="009063CA">
        <w:rPr>
          <w:rFonts w:asciiTheme="minorHAnsi" w:eastAsia="Times New Roman" w:hAnsiTheme="minorHAnsi" w:cstheme="minorHAnsi"/>
          <w:sz w:val="24"/>
          <w:szCs w:val="24"/>
          <w:lang w:eastAsia="ar-SA"/>
        </w:rPr>
        <w:t xml:space="preserve">Objednatel má nárok na uplatnění náhrady škody v případě, že zhotovitel dílo řádně nedokončí. Náhrada škody bude vypočítána tak, že objednatel provede </w:t>
      </w:r>
      <w:r w:rsidR="00032DA6" w:rsidRPr="009063CA">
        <w:rPr>
          <w:rFonts w:asciiTheme="minorHAnsi" w:eastAsia="Times New Roman" w:hAnsiTheme="minorHAnsi" w:cstheme="minorHAnsi"/>
          <w:sz w:val="24"/>
          <w:szCs w:val="24"/>
          <w:lang w:eastAsia="ar-SA"/>
        </w:rPr>
        <w:t xml:space="preserve">výběr nového </w:t>
      </w:r>
      <w:r w:rsidRPr="009063CA">
        <w:rPr>
          <w:rFonts w:asciiTheme="minorHAnsi" w:eastAsia="Times New Roman" w:hAnsiTheme="minorHAnsi" w:cstheme="minorHAnsi"/>
          <w:sz w:val="24"/>
          <w:szCs w:val="24"/>
          <w:lang w:eastAsia="ar-SA"/>
        </w:rPr>
        <w:t xml:space="preserve">zhotovitele, který dokončí </w:t>
      </w:r>
      <w:r w:rsidR="008F61C8" w:rsidRPr="009063CA">
        <w:rPr>
          <w:rFonts w:asciiTheme="minorHAnsi" w:eastAsia="Times New Roman" w:hAnsiTheme="minorHAnsi" w:cstheme="minorHAnsi"/>
          <w:sz w:val="24"/>
          <w:szCs w:val="24"/>
          <w:lang w:eastAsia="ar-SA"/>
        </w:rPr>
        <w:t>rozpracované</w:t>
      </w:r>
      <w:r w:rsidRPr="009063CA">
        <w:rPr>
          <w:rFonts w:asciiTheme="minorHAnsi" w:eastAsia="Times New Roman" w:hAnsiTheme="minorHAnsi" w:cstheme="minorHAnsi"/>
          <w:sz w:val="24"/>
          <w:szCs w:val="24"/>
          <w:lang w:eastAsia="ar-SA"/>
        </w:rPr>
        <w:t xml:space="preserve">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(uchazeče, jehož nabídka bude v novém </w:t>
      </w:r>
      <w:r w:rsidR="00032DA6" w:rsidRPr="009063CA">
        <w:rPr>
          <w:rFonts w:asciiTheme="minorHAnsi" w:eastAsia="Times New Roman" w:hAnsiTheme="minorHAnsi" w:cstheme="minorHAnsi"/>
          <w:sz w:val="24"/>
          <w:szCs w:val="24"/>
          <w:lang w:eastAsia="ar-SA"/>
        </w:rPr>
        <w:t xml:space="preserve">poptávkovém </w:t>
      </w:r>
      <w:r w:rsidRPr="009063CA">
        <w:rPr>
          <w:rFonts w:asciiTheme="minorHAnsi" w:eastAsia="Times New Roman" w:hAnsiTheme="minorHAnsi" w:cstheme="minorHAnsi"/>
          <w:sz w:val="24"/>
          <w:szCs w:val="24"/>
          <w:lang w:eastAsia="ar-SA"/>
        </w:rPr>
        <w:t>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w:t>
      </w:r>
      <w:r w:rsidR="00B72D2D" w:rsidRPr="009063CA">
        <w:rPr>
          <w:rFonts w:asciiTheme="minorHAnsi" w:eastAsia="Times New Roman" w:hAnsiTheme="minorHAnsi" w:cstheme="minorHAnsi"/>
          <w:sz w:val="24"/>
          <w:szCs w:val="24"/>
          <w:lang w:eastAsia="ar-SA"/>
        </w:rPr>
        <w:t xml:space="preserve"> dnem </w:t>
      </w:r>
      <w:r w:rsidRPr="009063CA">
        <w:rPr>
          <w:rFonts w:asciiTheme="minorHAnsi" w:eastAsia="Times New Roman" w:hAnsiTheme="minorHAnsi" w:cstheme="minorHAnsi"/>
          <w:sz w:val="24"/>
          <w:szCs w:val="24"/>
          <w:lang w:eastAsia="ar-SA"/>
        </w:rPr>
        <w:t>splatnosti, je den doručení vyčíslení způsobené škody</w:t>
      </w:r>
      <w:r w:rsidR="00B72D2D" w:rsidRPr="009063CA">
        <w:rPr>
          <w:rFonts w:asciiTheme="minorHAnsi" w:eastAsia="Times New Roman" w:hAnsiTheme="minorHAnsi" w:cstheme="minorHAnsi"/>
          <w:sz w:val="24"/>
          <w:szCs w:val="24"/>
          <w:lang w:eastAsia="ar-SA"/>
        </w:rPr>
        <w:t xml:space="preserve"> zhotoviteli.</w:t>
      </w:r>
      <w:r w:rsidRPr="009063CA">
        <w:rPr>
          <w:rFonts w:asciiTheme="minorHAnsi" w:eastAsia="Times New Roman" w:hAnsiTheme="minorHAnsi" w:cstheme="minorHAnsi"/>
          <w:sz w:val="24"/>
          <w:szCs w:val="24"/>
          <w:lang w:eastAsia="ar-SA"/>
        </w:rPr>
        <w:t xml:space="preserve"> Objednatel je oprávněn splatnou škodu započíst oproti splatným pohledávkám zhotovitele u objednatele, s čímž zhotovitel vyslovuje souhlas. Objednatel je povinen zaslat zhotoviteli písemné sdělení o vzájemném započtení splatných pohledávek.</w:t>
      </w:r>
    </w:p>
    <w:p w:rsidR="00301994" w:rsidRDefault="00301994" w:rsidP="00301994">
      <w:pPr>
        <w:suppressAutoHyphens/>
        <w:overflowPunct w:val="0"/>
        <w:autoSpaceDE w:val="0"/>
        <w:spacing w:before="120" w:after="120" w:line="240" w:lineRule="auto"/>
        <w:jc w:val="both"/>
        <w:textAlignment w:val="baseline"/>
        <w:rPr>
          <w:rFonts w:asciiTheme="minorHAnsi" w:eastAsia="Times New Roman" w:hAnsiTheme="minorHAnsi" w:cstheme="minorHAnsi"/>
          <w:sz w:val="24"/>
          <w:szCs w:val="24"/>
          <w:lang w:eastAsia="ar-SA"/>
        </w:rPr>
      </w:pPr>
    </w:p>
    <w:p w:rsidR="00221E21" w:rsidRPr="009063CA" w:rsidRDefault="00420A12" w:rsidP="003E1423">
      <w:pPr>
        <w:spacing w:before="120" w:after="120" w:line="240" w:lineRule="auto"/>
        <w:jc w:val="center"/>
        <w:rPr>
          <w:rFonts w:asciiTheme="minorHAnsi" w:hAnsiTheme="minorHAnsi" w:cstheme="minorHAnsi"/>
          <w:b/>
          <w:sz w:val="24"/>
          <w:szCs w:val="24"/>
        </w:rPr>
      </w:pPr>
      <w:r w:rsidRPr="009063CA">
        <w:rPr>
          <w:rFonts w:asciiTheme="minorHAnsi" w:hAnsiTheme="minorHAnsi" w:cstheme="minorHAnsi"/>
          <w:b/>
          <w:sz w:val="24"/>
          <w:szCs w:val="24"/>
        </w:rPr>
        <w:t xml:space="preserve">Článek </w:t>
      </w:r>
      <w:r w:rsidR="00974CCA">
        <w:rPr>
          <w:rFonts w:asciiTheme="minorHAnsi" w:hAnsiTheme="minorHAnsi" w:cstheme="minorHAnsi"/>
          <w:b/>
          <w:sz w:val="24"/>
          <w:szCs w:val="24"/>
          <w:lang w:eastAsia="ar-SA"/>
        </w:rPr>
        <w:t>9</w:t>
      </w:r>
    </w:p>
    <w:p w:rsidR="00221E21" w:rsidRPr="009063CA" w:rsidRDefault="00221E21" w:rsidP="003E1423">
      <w:pPr>
        <w:spacing w:before="120" w:after="120" w:line="240" w:lineRule="auto"/>
        <w:jc w:val="center"/>
        <w:rPr>
          <w:rFonts w:asciiTheme="minorHAnsi" w:hAnsiTheme="minorHAnsi" w:cstheme="minorHAnsi"/>
          <w:b/>
          <w:sz w:val="24"/>
          <w:szCs w:val="24"/>
        </w:rPr>
      </w:pPr>
      <w:r w:rsidRPr="009063CA">
        <w:rPr>
          <w:rFonts w:asciiTheme="minorHAnsi" w:hAnsiTheme="minorHAnsi" w:cstheme="minorHAnsi"/>
          <w:b/>
          <w:sz w:val="24"/>
          <w:szCs w:val="24"/>
        </w:rPr>
        <w:t>Závěrečná ujednání</w:t>
      </w:r>
    </w:p>
    <w:p w:rsidR="002E4A70" w:rsidRPr="00CD1BC8" w:rsidRDefault="002E4A70" w:rsidP="002E4A70">
      <w:pPr>
        <w:numPr>
          <w:ilvl w:val="0"/>
          <w:numId w:val="17"/>
        </w:numPr>
        <w:tabs>
          <w:tab w:val="left" w:pos="284"/>
        </w:tabs>
        <w:spacing w:before="120" w:after="120" w:line="240" w:lineRule="auto"/>
        <w:ind w:left="567" w:right="-34" w:hanging="567"/>
        <w:jc w:val="both"/>
        <w:rPr>
          <w:rFonts w:eastAsia="Times New Roman" w:cs="Calibri"/>
          <w:sz w:val="24"/>
          <w:szCs w:val="24"/>
          <w:lang w:eastAsia="cs-CZ"/>
        </w:rPr>
      </w:pPr>
      <w:r w:rsidRPr="00CD1BC8">
        <w:rPr>
          <w:rFonts w:eastAsia="Times New Roman" w:cs="Calibri"/>
          <w:sz w:val="24"/>
          <w:szCs w:val="24"/>
          <w:lang w:eastAsia="cs-CZ"/>
        </w:rPr>
        <w:t xml:space="preserve">Zhotovitel souhlasí se zveřejněním </w:t>
      </w:r>
      <w:r>
        <w:rPr>
          <w:rFonts w:eastAsia="Times New Roman" w:cs="Calibri"/>
          <w:sz w:val="24"/>
          <w:szCs w:val="24"/>
          <w:lang w:eastAsia="cs-CZ"/>
        </w:rPr>
        <w:t>s</w:t>
      </w:r>
      <w:r w:rsidRPr="00CD1BC8">
        <w:rPr>
          <w:rFonts w:eastAsia="Times New Roman" w:cs="Calibri"/>
          <w:sz w:val="24"/>
          <w:szCs w:val="24"/>
          <w:lang w:eastAsia="cs-CZ"/>
        </w:rPr>
        <w:t xml:space="preserve">mlouvy v souladu s povinnostmi objednatele za podmínek vyplývajících z příslušných právních předpisů, zejména souhlasí se zveřejněním </w:t>
      </w:r>
      <w:r>
        <w:rPr>
          <w:rFonts w:eastAsia="Times New Roman" w:cs="Calibri"/>
          <w:sz w:val="24"/>
          <w:szCs w:val="24"/>
          <w:lang w:eastAsia="cs-CZ"/>
        </w:rPr>
        <w:t>s</w:t>
      </w:r>
      <w:r w:rsidRPr="00CD1BC8">
        <w:rPr>
          <w:rFonts w:eastAsia="Times New Roman" w:cs="Calibri"/>
          <w:sz w:val="24"/>
          <w:szCs w:val="24"/>
          <w:lang w:eastAsia="cs-CZ"/>
        </w:rPr>
        <w:t xml:space="preserve">mlouvy včetně všech jejich změn a dodatků, výše skutečně uhrazené ceny na základě </w:t>
      </w:r>
      <w:r>
        <w:rPr>
          <w:rFonts w:eastAsia="Times New Roman" w:cs="Calibri"/>
          <w:sz w:val="24"/>
          <w:szCs w:val="24"/>
          <w:lang w:eastAsia="cs-CZ"/>
        </w:rPr>
        <w:t>s</w:t>
      </w:r>
      <w:r w:rsidRPr="00CD1BC8">
        <w:rPr>
          <w:rFonts w:eastAsia="Times New Roman" w:cs="Calibri"/>
          <w:sz w:val="24"/>
          <w:szCs w:val="24"/>
          <w:lang w:eastAsia="cs-CZ"/>
        </w:rPr>
        <w:t xml:space="preserve">mlouvy a dalších údajů na profilu zadavatele dle </w:t>
      </w:r>
      <w:r w:rsidRPr="00AA6677">
        <w:rPr>
          <w:rFonts w:eastAsia="Times New Roman" w:cs="Calibri"/>
          <w:b/>
          <w:sz w:val="24"/>
          <w:szCs w:val="24"/>
          <w:lang w:eastAsia="cs-CZ"/>
        </w:rPr>
        <w:t>§ 219 ZZVZ a v registru smluv dle zákona č. 340/2015 Sb., o zvláštních podmínkách účinnosti některých smluv, uveřejňování těchto smluv a o registru smluv (zákon o registru smluv), v platném a účinném znění</w:t>
      </w:r>
      <w:r w:rsidRPr="00CD1BC8">
        <w:rPr>
          <w:rFonts w:eastAsia="Times New Roman" w:cs="Calibri"/>
          <w:sz w:val="24"/>
          <w:szCs w:val="24"/>
          <w:lang w:eastAsia="cs-CZ"/>
        </w:rPr>
        <w:t xml:space="preserve">. Smlouvu bude dle vůle </w:t>
      </w:r>
      <w:r>
        <w:rPr>
          <w:rFonts w:eastAsia="Times New Roman" w:cs="Calibri"/>
          <w:sz w:val="24"/>
          <w:szCs w:val="24"/>
          <w:lang w:eastAsia="cs-CZ"/>
        </w:rPr>
        <w:t>s</w:t>
      </w:r>
      <w:r w:rsidRPr="00CD1BC8">
        <w:rPr>
          <w:rFonts w:eastAsia="Times New Roman" w:cs="Calibri"/>
          <w:sz w:val="24"/>
          <w:szCs w:val="24"/>
          <w:lang w:eastAsia="cs-CZ"/>
        </w:rPr>
        <w:t xml:space="preserve">mluvních stran na profilu zadavatele a v registru smluv v souladu s příslušnými právními předpisy, zejména ve lhůtách stanovených příslušnými právními předpisy, zveřejňovat </w:t>
      </w:r>
      <w:r>
        <w:rPr>
          <w:rFonts w:eastAsia="Times New Roman" w:cs="Calibri"/>
          <w:sz w:val="24"/>
          <w:szCs w:val="24"/>
          <w:lang w:eastAsia="cs-CZ"/>
        </w:rPr>
        <w:t>o</w:t>
      </w:r>
      <w:r w:rsidRPr="00CD1BC8">
        <w:rPr>
          <w:rFonts w:eastAsia="Times New Roman" w:cs="Calibri"/>
          <w:sz w:val="24"/>
          <w:szCs w:val="24"/>
          <w:lang w:eastAsia="cs-CZ"/>
        </w:rPr>
        <w:t>bjednatel.</w:t>
      </w:r>
    </w:p>
    <w:p w:rsidR="002E4A70" w:rsidRPr="003020F6" w:rsidRDefault="002E4A70" w:rsidP="002E4A70">
      <w:pPr>
        <w:numPr>
          <w:ilvl w:val="0"/>
          <w:numId w:val="17"/>
        </w:numPr>
        <w:tabs>
          <w:tab w:val="left" w:pos="284"/>
        </w:tabs>
        <w:spacing w:before="120" w:after="120" w:line="240" w:lineRule="auto"/>
        <w:ind w:left="567" w:right="-34" w:hanging="567"/>
        <w:jc w:val="both"/>
        <w:rPr>
          <w:rFonts w:eastAsia="Times New Roman" w:cs="Calibri"/>
          <w:sz w:val="24"/>
          <w:szCs w:val="24"/>
          <w:lang w:eastAsia="cs-CZ"/>
        </w:rPr>
      </w:pPr>
      <w:r w:rsidRPr="003020F6">
        <w:rPr>
          <w:rFonts w:eastAsia="Times New Roman" w:cs="Calibri"/>
          <w:sz w:val="24"/>
          <w:szCs w:val="24"/>
          <w:lang w:eastAsia="cs-CZ"/>
        </w:rPr>
        <w:t xml:space="preserve">Tato </w:t>
      </w:r>
      <w:r>
        <w:rPr>
          <w:rFonts w:eastAsia="Times New Roman" w:cs="Calibri"/>
          <w:sz w:val="24"/>
          <w:szCs w:val="24"/>
          <w:lang w:eastAsia="cs-CZ"/>
        </w:rPr>
        <w:t>s</w:t>
      </w:r>
      <w:r w:rsidRPr="003020F6">
        <w:rPr>
          <w:rFonts w:eastAsia="Times New Roman" w:cs="Calibri"/>
          <w:sz w:val="24"/>
          <w:szCs w:val="24"/>
          <w:lang w:eastAsia="cs-CZ"/>
        </w:rPr>
        <w:t>mlouva o dílo je vyhotovena v elektronické podobě, přičemž obě smluvní strany obdrží její elektronický originál.</w:t>
      </w:r>
    </w:p>
    <w:p w:rsidR="002E4A70" w:rsidRPr="003020F6" w:rsidRDefault="002E4A70" w:rsidP="002E4A70">
      <w:pPr>
        <w:numPr>
          <w:ilvl w:val="0"/>
          <w:numId w:val="17"/>
        </w:numPr>
        <w:tabs>
          <w:tab w:val="left" w:pos="284"/>
        </w:tabs>
        <w:spacing w:before="120" w:after="120" w:line="240" w:lineRule="auto"/>
        <w:ind w:left="567" w:right="-34" w:hanging="567"/>
        <w:jc w:val="both"/>
        <w:rPr>
          <w:rFonts w:eastAsia="Times New Roman" w:cs="Calibri"/>
          <w:sz w:val="24"/>
          <w:szCs w:val="24"/>
          <w:lang w:eastAsia="cs-CZ"/>
        </w:rPr>
      </w:pPr>
      <w:r w:rsidRPr="003020F6">
        <w:rPr>
          <w:rFonts w:eastAsia="Times New Roman" w:cs="Calibri"/>
          <w:sz w:val="24"/>
          <w:szCs w:val="24"/>
          <w:lang w:eastAsia="cs-CZ"/>
        </w:rPr>
        <w:t xml:space="preserve">Smlouva je platná dnem připojení platného uznávaného elektronického podpisu dle </w:t>
      </w:r>
      <w:r w:rsidRPr="00AA6677">
        <w:rPr>
          <w:rFonts w:eastAsia="Times New Roman" w:cs="Calibri"/>
          <w:b/>
          <w:sz w:val="24"/>
          <w:szCs w:val="24"/>
          <w:lang w:eastAsia="cs-CZ"/>
        </w:rPr>
        <w:t>zákona č. 297/2016 Sb., o službách vytvářejících důvěru pro elektronické transakce, ve znění pozdějších předpisů</w:t>
      </w:r>
      <w:r w:rsidRPr="003020F6">
        <w:rPr>
          <w:rFonts w:eastAsia="Times New Roman" w:cs="Calibri"/>
          <w:sz w:val="24"/>
          <w:szCs w:val="24"/>
          <w:lang w:eastAsia="cs-CZ"/>
        </w:rPr>
        <w:t>, do této Smlouvy a jejích jednotlivých příloh, nejsou-li součástí jediného elektronického dokumentu (tj. do všech samostatných souborů tvořících v souhrnu Smlouvu, a to oběma smluvními stranami).</w:t>
      </w:r>
    </w:p>
    <w:p w:rsidR="002E4A70" w:rsidRPr="003020F6" w:rsidRDefault="002E4A70" w:rsidP="002E4A70">
      <w:pPr>
        <w:numPr>
          <w:ilvl w:val="0"/>
          <w:numId w:val="17"/>
        </w:numPr>
        <w:tabs>
          <w:tab w:val="left" w:pos="284"/>
        </w:tabs>
        <w:spacing w:before="120" w:after="120" w:line="240" w:lineRule="auto"/>
        <w:ind w:left="567" w:right="-34" w:hanging="567"/>
        <w:jc w:val="both"/>
        <w:rPr>
          <w:rFonts w:eastAsia="Times New Roman" w:cs="Calibri"/>
          <w:sz w:val="24"/>
          <w:szCs w:val="24"/>
          <w:lang w:eastAsia="cs-CZ"/>
        </w:rPr>
      </w:pPr>
      <w:r w:rsidRPr="003020F6">
        <w:rPr>
          <w:rFonts w:eastAsia="Times New Roman" w:cs="Calibri"/>
          <w:sz w:val="24"/>
          <w:szCs w:val="24"/>
          <w:lang w:eastAsia="cs-CZ"/>
        </w:rPr>
        <w:t xml:space="preserve">Smlouva je účinná dnem jejího uveřejnění v registru smluv. </w:t>
      </w:r>
    </w:p>
    <w:p w:rsidR="002E4A70" w:rsidRPr="00CD1BC8" w:rsidRDefault="002E4A70" w:rsidP="002E4A70">
      <w:pPr>
        <w:numPr>
          <w:ilvl w:val="0"/>
          <w:numId w:val="17"/>
        </w:numPr>
        <w:tabs>
          <w:tab w:val="left" w:pos="284"/>
        </w:tabs>
        <w:spacing w:before="120" w:after="120" w:line="240" w:lineRule="auto"/>
        <w:ind w:left="567" w:right="-34" w:hanging="567"/>
        <w:jc w:val="both"/>
        <w:rPr>
          <w:rFonts w:eastAsia="Times New Roman" w:cs="Calibri"/>
          <w:sz w:val="24"/>
          <w:szCs w:val="24"/>
          <w:lang w:eastAsia="cs-CZ"/>
        </w:rPr>
      </w:pPr>
      <w:r w:rsidRPr="00CD1BC8">
        <w:rPr>
          <w:rFonts w:eastAsia="Times New Roman" w:cs="Calibri"/>
          <w:sz w:val="24"/>
          <w:szCs w:val="24"/>
          <w:lang w:eastAsia="cs-CZ"/>
        </w:rPr>
        <w:t>Smluvní strany se dohodly, že případné spory vzniklé ze závazků sjednaných touto smlouvou budou přednostně řešit smírnou cestou.</w:t>
      </w:r>
    </w:p>
    <w:p w:rsidR="002E4A70" w:rsidRPr="00CD1BC8" w:rsidRDefault="002E4A70" w:rsidP="002E4A70">
      <w:pPr>
        <w:numPr>
          <w:ilvl w:val="0"/>
          <w:numId w:val="17"/>
        </w:numPr>
        <w:tabs>
          <w:tab w:val="left" w:pos="284"/>
        </w:tabs>
        <w:spacing w:before="120" w:after="120" w:line="240" w:lineRule="auto"/>
        <w:ind w:left="567" w:right="-34" w:hanging="567"/>
        <w:jc w:val="both"/>
        <w:rPr>
          <w:rFonts w:eastAsia="Times New Roman" w:cs="Calibri"/>
          <w:sz w:val="24"/>
          <w:szCs w:val="24"/>
          <w:lang w:eastAsia="cs-CZ"/>
        </w:rPr>
      </w:pPr>
      <w:r w:rsidRPr="00CD1BC8">
        <w:rPr>
          <w:rFonts w:eastAsia="Times New Roman" w:cs="Calibri"/>
          <w:sz w:val="24"/>
          <w:szCs w:val="24"/>
          <w:lang w:eastAsia="cs-CZ"/>
        </w:rPr>
        <w:lastRenderedPageBreak/>
        <w:t>Zhotovitel není oprávněn postoupit pohledávku plynoucí z této smlouvy třetí osobě bez předchozího písemného souhlasu objednatele. V případě porušení této povinnosti se považuje takovéto postoupení pohledávky od počátku za neplatné.</w:t>
      </w:r>
    </w:p>
    <w:p w:rsidR="002E4A70" w:rsidRPr="00CD1BC8" w:rsidRDefault="002E4A70" w:rsidP="002E4A70">
      <w:pPr>
        <w:numPr>
          <w:ilvl w:val="0"/>
          <w:numId w:val="17"/>
        </w:numPr>
        <w:tabs>
          <w:tab w:val="left" w:pos="284"/>
        </w:tabs>
        <w:spacing w:before="120" w:after="120" w:line="240" w:lineRule="auto"/>
        <w:ind w:left="567" w:right="-34" w:hanging="567"/>
        <w:jc w:val="both"/>
        <w:rPr>
          <w:rFonts w:eastAsia="Times New Roman" w:cs="Calibri"/>
          <w:sz w:val="24"/>
          <w:szCs w:val="24"/>
          <w:lang w:eastAsia="cs-CZ"/>
        </w:rPr>
      </w:pPr>
      <w:r w:rsidRPr="00CD1BC8">
        <w:rPr>
          <w:rFonts w:eastAsia="Times New Roman" w:cs="Calibri"/>
          <w:sz w:val="24"/>
          <w:szCs w:val="24"/>
          <w:lang w:eastAsia="cs-CZ"/>
        </w:rPr>
        <w:t xml:space="preserve">Změny a doplňky této smlouvy lze provádět pouze písemnými oboustranně dohodnutými dodatky, které se stanou nedílnou součástí této smlouvy. Dodatek ke smlouvě musí být uzavřen v souladu s </w:t>
      </w:r>
      <w:r w:rsidRPr="00AA6677">
        <w:rPr>
          <w:rFonts w:eastAsia="Times New Roman" w:cs="Calibri"/>
          <w:b/>
          <w:sz w:val="24"/>
          <w:szCs w:val="24"/>
          <w:lang w:eastAsia="cs-CZ"/>
        </w:rPr>
        <w:t>§ 222 ZZVZ</w:t>
      </w:r>
      <w:r w:rsidRPr="00CD1BC8">
        <w:rPr>
          <w:rFonts w:eastAsia="Times New Roman" w:cs="Calibri"/>
          <w:sz w:val="24"/>
          <w:szCs w:val="24"/>
          <w:lang w:eastAsia="cs-CZ"/>
        </w:rPr>
        <w:t>.</w:t>
      </w:r>
    </w:p>
    <w:p w:rsidR="002E4A70" w:rsidRPr="00CD1BC8" w:rsidRDefault="002E4A70" w:rsidP="002E4A70">
      <w:pPr>
        <w:numPr>
          <w:ilvl w:val="0"/>
          <w:numId w:val="17"/>
        </w:numPr>
        <w:tabs>
          <w:tab w:val="left" w:pos="284"/>
        </w:tabs>
        <w:spacing w:before="120" w:after="120" w:line="240" w:lineRule="auto"/>
        <w:ind w:left="567" w:right="-34" w:hanging="567"/>
        <w:jc w:val="both"/>
        <w:rPr>
          <w:rFonts w:eastAsia="Times New Roman" w:cs="Calibri"/>
          <w:sz w:val="24"/>
          <w:szCs w:val="24"/>
          <w:lang w:eastAsia="cs-CZ"/>
        </w:rPr>
      </w:pPr>
      <w:r w:rsidRPr="00AA6677">
        <w:rPr>
          <w:rFonts w:eastAsia="Times New Roman" w:cs="Calibri"/>
          <w:sz w:val="24"/>
          <w:szCs w:val="24"/>
          <w:lang w:eastAsia="cs-CZ"/>
        </w:rPr>
        <w:t xml:space="preserve">Plnění této smlouvy se řídí </w:t>
      </w:r>
      <w:r w:rsidRPr="00AA6677">
        <w:rPr>
          <w:rFonts w:eastAsia="Times New Roman" w:cs="Calibri"/>
          <w:b/>
          <w:sz w:val="24"/>
          <w:szCs w:val="24"/>
          <w:lang w:eastAsia="cs-CZ"/>
        </w:rPr>
        <w:t>zákonem č. 89/2012 Sb., občanský zákoník, v platném znění</w:t>
      </w:r>
      <w:r w:rsidRPr="00CD1BC8">
        <w:rPr>
          <w:rFonts w:eastAsia="Times New Roman" w:cs="Calibri"/>
          <w:sz w:val="24"/>
          <w:szCs w:val="24"/>
          <w:lang w:eastAsia="cs-CZ"/>
        </w:rPr>
        <w:t>.</w:t>
      </w:r>
    </w:p>
    <w:p w:rsidR="002E4A70" w:rsidRPr="00CD1BC8" w:rsidRDefault="002E4A70" w:rsidP="002E4A70">
      <w:pPr>
        <w:numPr>
          <w:ilvl w:val="0"/>
          <w:numId w:val="17"/>
        </w:numPr>
        <w:tabs>
          <w:tab w:val="left" w:pos="284"/>
        </w:tabs>
        <w:spacing w:before="120" w:after="120" w:line="240" w:lineRule="auto"/>
        <w:ind w:left="567" w:right="-34" w:hanging="567"/>
        <w:jc w:val="both"/>
        <w:rPr>
          <w:rFonts w:eastAsia="Times New Roman" w:cs="Calibri"/>
          <w:sz w:val="24"/>
          <w:szCs w:val="24"/>
          <w:lang w:eastAsia="cs-CZ"/>
        </w:rPr>
      </w:pPr>
      <w:r w:rsidRPr="00CD1BC8">
        <w:rPr>
          <w:rFonts w:eastAsia="Times New Roman" w:cs="Calibri"/>
          <w:sz w:val="24"/>
          <w:szCs w:val="24"/>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2E4A70" w:rsidRPr="00CD1BC8" w:rsidRDefault="002E4A70" w:rsidP="002E4A70">
      <w:pPr>
        <w:tabs>
          <w:tab w:val="left" w:pos="284"/>
        </w:tabs>
        <w:spacing w:after="120" w:line="240" w:lineRule="auto"/>
        <w:ind w:right="-34"/>
        <w:jc w:val="both"/>
        <w:rPr>
          <w:rFonts w:eastAsia="Times New Roman" w:cs="Calibri"/>
          <w:sz w:val="24"/>
          <w:szCs w:val="24"/>
          <w:lang w:eastAsia="ar-SA"/>
        </w:rPr>
      </w:pPr>
    </w:p>
    <w:p w:rsidR="002E4A70" w:rsidRPr="003020F6" w:rsidRDefault="002E4A70" w:rsidP="002E4A70">
      <w:pPr>
        <w:tabs>
          <w:tab w:val="left" w:pos="284"/>
        </w:tabs>
        <w:overflowPunct w:val="0"/>
        <w:autoSpaceDE w:val="0"/>
        <w:autoSpaceDN w:val="0"/>
        <w:adjustRightInd w:val="0"/>
        <w:spacing w:after="120" w:line="240" w:lineRule="auto"/>
        <w:ind w:right="-34"/>
        <w:jc w:val="both"/>
        <w:textAlignment w:val="baseline"/>
        <w:rPr>
          <w:rFonts w:eastAsia="Times New Roman" w:cs="Calibri"/>
          <w:sz w:val="24"/>
          <w:szCs w:val="24"/>
          <w:lang w:eastAsia="ar-SA"/>
        </w:rPr>
      </w:pPr>
      <w:r w:rsidRPr="003020F6">
        <w:rPr>
          <w:rFonts w:eastAsia="Times New Roman" w:cs="Calibri"/>
          <w:sz w:val="24"/>
          <w:szCs w:val="24"/>
          <w:lang w:eastAsia="ar-SA"/>
        </w:rPr>
        <w:t>Nedílnou součástí smlouvy jsou následující přílohy:</w:t>
      </w:r>
    </w:p>
    <w:p w:rsidR="002E4A70" w:rsidRPr="002E4A70" w:rsidRDefault="002E4A70" w:rsidP="002E4A70">
      <w:pPr>
        <w:tabs>
          <w:tab w:val="left" w:pos="284"/>
        </w:tabs>
        <w:overflowPunct w:val="0"/>
        <w:autoSpaceDE w:val="0"/>
        <w:autoSpaceDN w:val="0"/>
        <w:adjustRightInd w:val="0"/>
        <w:spacing w:after="120" w:line="240" w:lineRule="auto"/>
        <w:ind w:right="-34"/>
        <w:jc w:val="both"/>
        <w:textAlignment w:val="baseline"/>
        <w:rPr>
          <w:rFonts w:asciiTheme="minorHAnsi" w:hAnsiTheme="minorHAnsi" w:cstheme="minorHAnsi"/>
          <w:sz w:val="24"/>
          <w:szCs w:val="24"/>
        </w:rPr>
      </w:pPr>
      <w:r w:rsidRPr="002E4A70">
        <w:rPr>
          <w:rFonts w:asciiTheme="minorHAnsi" w:hAnsiTheme="minorHAnsi" w:cstheme="minorHAnsi"/>
          <w:sz w:val="24"/>
          <w:szCs w:val="24"/>
        </w:rPr>
        <w:t xml:space="preserve">Příloha A1 Struktura ceny </w:t>
      </w:r>
      <w:proofErr w:type="spellStart"/>
      <w:r w:rsidRPr="002E4A70">
        <w:rPr>
          <w:rFonts w:asciiTheme="minorHAnsi" w:hAnsiTheme="minorHAnsi" w:cstheme="minorHAnsi"/>
          <w:sz w:val="24"/>
          <w:szCs w:val="24"/>
        </w:rPr>
        <w:t>plnění</w:t>
      </w:r>
    </w:p>
    <w:p w:rsidR="002E4A70" w:rsidRPr="003020F6" w:rsidRDefault="002E4A70" w:rsidP="002E4A70">
      <w:pPr>
        <w:tabs>
          <w:tab w:val="left" w:pos="284"/>
        </w:tabs>
        <w:overflowPunct w:val="0"/>
        <w:autoSpaceDE w:val="0"/>
        <w:autoSpaceDN w:val="0"/>
        <w:adjustRightInd w:val="0"/>
        <w:spacing w:after="120" w:line="240" w:lineRule="auto"/>
        <w:ind w:right="-34"/>
        <w:jc w:val="both"/>
        <w:textAlignment w:val="baseline"/>
        <w:rPr>
          <w:rFonts w:eastAsia="Times New Roman" w:cs="Calibri"/>
          <w:sz w:val="24"/>
          <w:szCs w:val="24"/>
          <w:lang w:eastAsia="ar-SA"/>
        </w:rPr>
      </w:pPr>
      <w:proofErr w:type="spellEnd"/>
      <w:r w:rsidRPr="002E4A70">
        <w:rPr>
          <w:rFonts w:eastAsia="Times New Roman" w:cs="Calibri"/>
          <w:sz w:val="24"/>
          <w:szCs w:val="24"/>
          <w:lang w:eastAsia="ar-SA"/>
        </w:rPr>
        <w:t>Příloha A2 Údaje, které jsou součástí ujednání a nebudou zveřejněny v Registru smluv</w:t>
      </w:r>
    </w:p>
    <w:p w:rsidR="001C5691" w:rsidRDefault="001C5691" w:rsidP="001C5691">
      <w:pPr>
        <w:pStyle w:val="slovanodst"/>
        <w:numPr>
          <w:ilvl w:val="0"/>
          <w:numId w:val="0"/>
        </w:numPr>
        <w:tabs>
          <w:tab w:val="left" w:pos="567"/>
        </w:tabs>
        <w:ind w:left="567"/>
        <w:rPr>
          <w:rFonts w:asciiTheme="minorHAnsi" w:hAnsiTheme="minorHAnsi" w:cstheme="minorHAnsi"/>
          <w:sz w:val="24"/>
          <w:szCs w:val="24"/>
        </w:rPr>
      </w:pPr>
    </w:p>
    <w:p w:rsidR="002E4A70" w:rsidRDefault="002E4A70" w:rsidP="001C5691">
      <w:pPr>
        <w:pStyle w:val="slovanodst"/>
        <w:numPr>
          <w:ilvl w:val="0"/>
          <w:numId w:val="0"/>
        </w:numPr>
        <w:tabs>
          <w:tab w:val="left" w:pos="567"/>
        </w:tabs>
        <w:ind w:left="567"/>
        <w:rPr>
          <w:rFonts w:asciiTheme="minorHAnsi" w:hAnsiTheme="minorHAnsi" w:cstheme="minorHAnsi"/>
          <w:sz w:val="24"/>
          <w:szCs w:val="24"/>
        </w:rPr>
      </w:pPr>
    </w:p>
    <w:p w:rsidR="001C5691" w:rsidRPr="009925FE" w:rsidRDefault="001C5691" w:rsidP="001C5691">
      <w:pPr>
        <w:spacing w:after="120"/>
        <w:jc w:val="both"/>
        <w:rPr>
          <w:rFonts w:asciiTheme="minorHAnsi" w:hAnsiTheme="minorHAnsi" w:cstheme="minorHAnsi"/>
          <w:caps/>
        </w:rPr>
      </w:pPr>
      <w:r w:rsidRPr="009925FE">
        <w:rPr>
          <w:rFonts w:asciiTheme="minorHAnsi" w:hAnsiTheme="minorHAnsi" w:cstheme="minorHAnsi"/>
          <w:caps/>
        </w:rPr>
        <w:t>NA DŮKAZ SVÉHO SOUHLASU S OBSAHEM TÉTO smlouvy K NÍ SMLUVNÍ STRANY PŘIPOJILY SVÉ UZNÁVANÉ ELEKTRONICKÉ PODPISY DLE ZÁKONA Č. 297/2016 SB., O SLUŽBÁCH VYTVÁŘEJÍCÍCH DŮVĚRU PRO ELEKTRONICKÉ TRANSAKCE, VE ZNĚNÍ POZDĚJŠÍCH PŘEDPISŮ.</w:t>
      </w:r>
    </w:p>
    <w:p w:rsidR="001C5691" w:rsidRPr="00F54C04" w:rsidRDefault="001C5691" w:rsidP="001C5691">
      <w:pPr>
        <w:pStyle w:val="slovanodst"/>
        <w:numPr>
          <w:ilvl w:val="0"/>
          <w:numId w:val="0"/>
        </w:numPr>
        <w:tabs>
          <w:tab w:val="left" w:pos="567"/>
        </w:tabs>
        <w:ind w:left="567"/>
        <w:rPr>
          <w:rFonts w:asciiTheme="minorHAnsi" w:hAnsiTheme="minorHAnsi" w:cstheme="minorHAnsi"/>
          <w:sz w:val="24"/>
          <w:szCs w:val="24"/>
        </w:rPr>
      </w:pPr>
    </w:p>
    <w:p w:rsidR="00970D40" w:rsidRDefault="00970D40">
      <w:pPr>
        <w:spacing w:after="0" w:line="240" w:lineRule="auto"/>
        <w:rPr>
          <w:rFonts w:eastAsia="Times New Roman" w:cs="Calibri"/>
          <w:sz w:val="24"/>
          <w:szCs w:val="24"/>
          <w:lang w:eastAsia="ar-SA"/>
        </w:rPr>
      </w:pPr>
      <w:r>
        <w:rPr>
          <w:rFonts w:eastAsia="Times New Roman" w:cs="Calibri"/>
          <w:sz w:val="24"/>
          <w:szCs w:val="24"/>
          <w:lang w:eastAsia="ar-SA"/>
        </w:rPr>
        <w:br w:type="page"/>
      </w:r>
    </w:p>
    <w:p w:rsidR="00970D40" w:rsidRPr="00970D40" w:rsidRDefault="00970D40" w:rsidP="00970D40">
      <w:pPr>
        <w:suppressAutoHyphens/>
        <w:spacing w:after="0" w:line="240" w:lineRule="auto"/>
        <w:jc w:val="right"/>
        <w:rPr>
          <w:rFonts w:eastAsia="Times New Roman" w:cs="Calibri"/>
          <w:b/>
          <w:sz w:val="20"/>
          <w:szCs w:val="20"/>
          <w:lang w:eastAsia="ar-SA"/>
        </w:rPr>
      </w:pPr>
      <w:r w:rsidRPr="00970D40">
        <w:rPr>
          <w:rFonts w:eastAsia="Times New Roman" w:cs="Calibri"/>
          <w:b/>
          <w:sz w:val="20"/>
          <w:szCs w:val="20"/>
          <w:lang w:eastAsia="ar-SA"/>
        </w:rPr>
        <w:lastRenderedPageBreak/>
        <w:t>Příloha A1 SoD</w:t>
      </w:r>
    </w:p>
    <w:p w:rsidR="00970D40" w:rsidRDefault="00970D40" w:rsidP="00970D40">
      <w:pPr>
        <w:suppressAutoHyphens/>
        <w:spacing w:after="0" w:line="240" w:lineRule="auto"/>
        <w:rPr>
          <w:rFonts w:eastAsia="Times New Roman" w:cs="Calibri"/>
          <w:sz w:val="24"/>
          <w:szCs w:val="24"/>
          <w:lang w:eastAsia="ar-SA"/>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889"/>
      </w:tblGrid>
      <w:tr w:rsidR="00970D40" w:rsidRPr="00974CCA" w:rsidTr="00985772">
        <w:tc>
          <w:tcPr>
            <w:tcW w:w="9889" w:type="dxa"/>
            <w:shd w:val="clear" w:color="auto" w:fill="FDE9D9"/>
          </w:tcPr>
          <w:p w:rsidR="00970D40" w:rsidRPr="00974CCA" w:rsidRDefault="00970D40" w:rsidP="00985772">
            <w:pPr>
              <w:numPr>
                <w:ilvl w:val="0"/>
                <w:numId w:val="1"/>
              </w:numPr>
              <w:tabs>
                <w:tab w:val="clear" w:pos="432"/>
              </w:tabs>
              <w:suppressAutoHyphens/>
              <w:spacing w:before="120" w:after="120" w:line="240" w:lineRule="auto"/>
              <w:jc w:val="center"/>
              <w:rPr>
                <w:rFonts w:eastAsia="Times New Roman" w:cs="Calibri"/>
                <w:b/>
                <w:sz w:val="24"/>
                <w:szCs w:val="24"/>
                <w:lang w:eastAsia="ar-SA"/>
              </w:rPr>
            </w:pPr>
            <w:r w:rsidRPr="00974CCA">
              <w:rPr>
                <w:rFonts w:eastAsia="Times New Roman" w:cs="Calibri"/>
                <w:b/>
                <w:sz w:val="24"/>
                <w:szCs w:val="24"/>
                <w:lang w:eastAsia="ar-SA"/>
              </w:rPr>
              <w:t>STRUKTURA CENY PLNĚNÍ</w:t>
            </w:r>
          </w:p>
        </w:tc>
      </w:tr>
    </w:tbl>
    <w:p w:rsidR="00970D40" w:rsidRPr="00974CCA" w:rsidRDefault="00970D40" w:rsidP="00970D40">
      <w:pPr>
        <w:suppressAutoHyphens/>
        <w:spacing w:after="0" w:line="240" w:lineRule="auto"/>
        <w:rPr>
          <w:rFonts w:eastAsia="Times New Roman" w:cs="Calibri"/>
          <w:b/>
          <w:bCs/>
          <w:sz w:val="24"/>
          <w:szCs w:val="24"/>
          <w:lang w:eastAsia="ar-SA"/>
        </w:rPr>
      </w:pPr>
    </w:p>
    <w:tbl>
      <w:tblPr>
        <w:tblW w:w="9889"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487"/>
        <w:gridCol w:w="3402"/>
      </w:tblGrid>
      <w:tr w:rsidR="00970D40" w:rsidRPr="00974CCA" w:rsidTr="002E4A70">
        <w:trPr>
          <w:trHeight w:val="686"/>
        </w:trPr>
        <w:tc>
          <w:tcPr>
            <w:tcW w:w="6487" w:type="dxa"/>
            <w:vAlign w:val="center"/>
          </w:tcPr>
          <w:p w:rsidR="00970D40" w:rsidRPr="00974CCA" w:rsidRDefault="00970D40" w:rsidP="00985772">
            <w:pPr>
              <w:suppressAutoHyphens/>
              <w:spacing w:after="0" w:line="240" w:lineRule="auto"/>
              <w:rPr>
                <w:rFonts w:eastAsia="Times New Roman" w:cs="Calibri"/>
                <w:b/>
                <w:sz w:val="24"/>
                <w:szCs w:val="24"/>
                <w:lang w:eastAsia="ar-SA"/>
              </w:rPr>
            </w:pPr>
            <w:r w:rsidRPr="00974CCA">
              <w:rPr>
                <w:rFonts w:eastAsia="Times New Roman" w:cs="Calibri"/>
                <w:b/>
                <w:sz w:val="24"/>
                <w:szCs w:val="24"/>
                <w:lang w:eastAsia="ar-SA"/>
              </w:rPr>
              <w:t>Měřený úsek</w:t>
            </w:r>
          </w:p>
        </w:tc>
        <w:tc>
          <w:tcPr>
            <w:tcW w:w="3402" w:type="dxa"/>
            <w:vAlign w:val="center"/>
          </w:tcPr>
          <w:p w:rsidR="00970D40" w:rsidRPr="00974CCA" w:rsidRDefault="00970D40" w:rsidP="00985772">
            <w:pPr>
              <w:suppressAutoHyphens/>
              <w:spacing w:after="0" w:line="240" w:lineRule="auto"/>
              <w:jc w:val="center"/>
              <w:rPr>
                <w:rFonts w:eastAsia="Times New Roman" w:cs="Calibri"/>
                <w:b/>
                <w:sz w:val="24"/>
                <w:szCs w:val="24"/>
                <w:lang w:eastAsia="ar-SA"/>
              </w:rPr>
            </w:pPr>
            <w:r w:rsidRPr="00974CCA">
              <w:rPr>
                <w:rFonts w:eastAsia="Times New Roman" w:cs="Calibri"/>
                <w:b/>
                <w:sz w:val="24"/>
                <w:szCs w:val="24"/>
                <w:lang w:eastAsia="ar-SA"/>
              </w:rPr>
              <w:t>Cena v Kč bez DPH</w:t>
            </w:r>
          </w:p>
        </w:tc>
      </w:tr>
      <w:tr w:rsidR="00693119" w:rsidRPr="00974CCA" w:rsidTr="00531679">
        <w:trPr>
          <w:trHeight w:val="376"/>
        </w:trPr>
        <w:tc>
          <w:tcPr>
            <w:tcW w:w="6487" w:type="dxa"/>
            <w:vAlign w:val="center"/>
          </w:tcPr>
          <w:p w:rsidR="00693119" w:rsidRPr="00693119" w:rsidRDefault="00693119" w:rsidP="00693119">
            <w:pPr>
              <w:shd w:val="clear" w:color="auto" w:fill="FFFFFF"/>
              <w:spacing w:before="120" w:after="120"/>
              <w:rPr>
                <w:rFonts w:cs="Calibri"/>
                <w:bCs/>
              </w:rPr>
            </w:pPr>
            <w:r>
              <w:rPr>
                <w:rFonts w:cs="Calibri"/>
                <w:bCs/>
              </w:rPr>
              <w:t>Silnice</w:t>
            </w:r>
            <w:r w:rsidR="00714A80">
              <w:t xml:space="preserve"> </w:t>
            </w:r>
            <w:r w:rsidR="00714A80" w:rsidRPr="00714A80">
              <w:rPr>
                <w:rFonts w:cs="Calibri"/>
                <w:bCs/>
              </w:rPr>
              <w:t>II/152 Slavětice</w:t>
            </w:r>
          </w:p>
        </w:tc>
        <w:tc>
          <w:tcPr>
            <w:tcW w:w="3402" w:type="dxa"/>
            <w:vAlign w:val="center"/>
          </w:tcPr>
          <w:p w:rsidR="00693119" w:rsidRPr="00974CCA" w:rsidRDefault="00693119" w:rsidP="00693119">
            <w:pPr>
              <w:suppressAutoHyphens/>
              <w:spacing w:after="0" w:line="240" w:lineRule="auto"/>
              <w:rPr>
                <w:rFonts w:eastAsia="Times New Roman" w:cs="Calibri"/>
                <w:sz w:val="24"/>
                <w:szCs w:val="24"/>
                <w:lang w:eastAsia="ar-SA"/>
              </w:rPr>
            </w:pPr>
          </w:p>
        </w:tc>
      </w:tr>
      <w:tr w:rsidR="00693119" w:rsidRPr="00974CCA" w:rsidTr="00531679">
        <w:trPr>
          <w:trHeight w:val="376"/>
        </w:trPr>
        <w:tc>
          <w:tcPr>
            <w:tcW w:w="6487" w:type="dxa"/>
            <w:vAlign w:val="center"/>
          </w:tcPr>
          <w:p w:rsidR="00693119" w:rsidRPr="00693119" w:rsidRDefault="00693119" w:rsidP="00693119">
            <w:pPr>
              <w:shd w:val="clear" w:color="auto" w:fill="FFFFFF"/>
              <w:spacing w:before="120" w:after="120"/>
              <w:rPr>
                <w:rFonts w:cs="Calibri"/>
                <w:bCs/>
              </w:rPr>
            </w:pPr>
            <w:r>
              <w:rPr>
                <w:rFonts w:cs="Calibri"/>
                <w:bCs/>
              </w:rPr>
              <w:t xml:space="preserve">Silnice </w:t>
            </w:r>
            <w:r w:rsidR="00714A80" w:rsidRPr="00714A80">
              <w:rPr>
                <w:rFonts w:cs="Calibri"/>
                <w:bCs/>
              </w:rPr>
              <w:t>II/360 Pocoucov</w:t>
            </w:r>
            <w:bookmarkStart w:id="0" w:name="_GoBack"/>
            <w:bookmarkEnd w:id="0"/>
          </w:p>
        </w:tc>
        <w:tc>
          <w:tcPr>
            <w:tcW w:w="3402" w:type="dxa"/>
            <w:vAlign w:val="center"/>
          </w:tcPr>
          <w:p w:rsidR="00693119" w:rsidRPr="00974CCA" w:rsidRDefault="00693119" w:rsidP="00693119">
            <w:pPr>
              <w:suppressAutoHyphens/>
              <w:spacing w:after="0" w:line="240" w:lineRule="auto"/>
              <w:rPr>
                <w:rFonts w:eastAsia="Times New Roman" w:cs="Calibri"/>
                <w:sz w:val="24"/>
                <w:szCs w:val="24"/>
                <w:lang w:eastAsia="ar-SA"/>
              </w:rPr>
            </w:pPr>
          </w:p>
        </w:tc>
      </w:tr>
      <w:tr w:rsidR="00970D40" w:rsidRPr="00974CCA" w:rsidTr="002E4A70">
        <w:trPr>
          <w:trHeight w:val="426"/>
        </w:trPr>
        <w:tc>
          <w:tcPr>
            <w:tcW w:w="6487" w:type="dxa"/>
            <w:shd w:val="clear" w:color="auto" w:fill="FDE9D9" w:themeFill="accent6" w:themeFillTint="33"/>
          </w:tcPr>
          <w:p w:rsidR="00970D40" w:rsidRPr="00974CCA" w:rsidRDefault="00970D40" w:rsidP="00985772">
            <w:pPr>
              <w:suppressAutoHyphens/>
              <w:spacing w:before="120" w:after="120" w:line="240" w:lineRule="auto"/>
              <w:rPr>
                <w:rFonts w:eastAsia="Times New Roman" w:cs="Calibri"/>
                <w:sz w:val="24"/>
                <w:szCs w:val="24"/>
                <w:lang w:eastAsia="ar-SA"/>
              </w:rPr>
            </w:pPr>
            <w:r w:rsidRPr="00974CCA">
              <w:rPr>
                <w:rFonts w:eastAsia="Times New Roman" w:cs="Calibri"/>
                <w:b/>
                <w:sz w:val="24"/>
                <w:szCs w:val="24"/>
                <w:lang w:eastAsia="ar-SA"/>
              </w:rPr>
              <w:t>Cena za II. etapu měření v Kč bez DPH:</w:t>
            </w:r>
          </w:p>
        </w:tc>
        <w:tc>
          <w:tcPr>
            <w:tcW w:w="3402" w:type="dxa"/>
            <w:shd w:val="clear" w:color="auto" w:fill="FDE9D9" w:themeFill="accent6" w:themeFillTint="33"/>
            <w:vAlign w:val="center"/>
          </w:tcPr>
          <w:p w:rsidR="00970D40" w:rsidRPr="00974CCA" w:rsidRDefault="00970D40" w:rsidP="00985772">
            <w:pPr>
              <w:suppressAutoHyphens/>
              <w:spacing w:after="0" w:line="240" w:lineRule="auto"/>
              <w:rPr>
                <w:rFonts w:eastAsia="Times New Roman" w:cs="Calibri"/>
                <w:b/>
                <w:sz w:val="24"/>
                <w:szCs w:val="24"/>
                <w:lang w:eastAsia="ar-SA"/>
              </w:rPr>
            </w:pPr>
          </w:p>
        </w:tc>
      </w:tr>
    </w:tbl>
    <w:p w:rsidR="00970D40" w:rsidRDefault="00970D40" w:rsidP="00970D40">
      <w:pPr>
        <w:suppressAutoHyphens/>
        <w:spacing w:after="0" w:line="240" w:lineRule="auto"/>
        <w:rPr>
          <w:rFonts w:eastAsia="Times New Roman" w:cs="Calibri"/>
          <w:sz w:val="24"/>
          <w:szCs w:val="24"/>
          <w:lang w:eastAsia="ar-SA"/>
        </w:rPr>
      </w:pPr>
    </w:p>
    <w:p w:rsidR="00970D40" w:rsidRPr="00841D0C" w:rsidRDefault="00970D40" w:rsidP="00970D40">
      <w:pPr>
        <w:suppressAutoHyphens/>
        <w:spacing w:after="0" w:line="240" w:lineRule="auto"/>
        <w:rPr>
          <w:rFonts w:eastAsia="Times New Roman" w:cs="Calibri"/>
          <w:sz w:val="24"/>
          <w:szCs w:val="24"/>
          <w:lang w:eastAsia="ar-SA"/>
        </w:rPr>
      </w:pPr>
    </w:p>
    <w:p w:rsidR="00970D40" w:rsidRPr="00841D0C" w:rsidRDefault="00970D40" w:rsidP="00970D40">
      <w:pPr>
        <w:tabs>
          <w:tab w:val="center" w:pos="1985"/>
          <w:tab w:val="center" w:pos="7371"/>
        </w:tabs>
        <w:spacing w:after="0" w:line="240" w:lineRule="auto"/>
        <w:rPr>
          <w:rFonts w:eastAsia="Times New Roman" w:cs="Calibri"/>
          <w:sz w:val="24"/>
          <w:szCs w:val="24"/>
          <w:lang w:eastAsia="cs-CZ"/>
        </w:rPr>
      </w:pPr>
    </w:p>
    <w:p w:rsidR="00970D40" w:rsidRPr="009063CA" w:rsidRDefault="00970D40" w:rsidP="00970D40">
      <w:pPr>
        <w:suppressAutoHyphens/>
        <w:spacing w:before="120" w:after="120" w:line="240" w:lineRule="auto"/>
        <w:rPr>
          <w:rFonts w:asciiTheme="minorHAnsi" w:hAnsiTheme="minorHAnsi" w:cstheme="minorHAnsi"/>
          <w:sz w:val="24"/>
          <w:szCs w:val="24"/>
        </w:rPr>
      </w:pPr>
    </w:p>
    <w:p w:rsidR="002C7A19" w:rsidRDefault="002C7A19">
      <w:pPr>
        <w:spacing w:after="0" w:line="240" w:lineRule="auto"/>
        <w:rPr>
          <w:rFonts w:eastAsia="Times New Roman" w:cs="Calibri"/>
          <w:b/>
          <w:sz w:val="20"/>
          <w:szCs w:val="20"/>
          <w:lang w:eastAsia="ar-SA"/>
        </w:rPr>
      </w:pPr>
      <w:r>
        <w:rPr>
          <w:rFonts w:eastAsia="Times New Roman" w:cs="Calibri"/>
          <w:b/>
          <w:sz w:val="20"/>
          <w:szCs w:val="20"/>
          <w:lang w:eastAsia="ar-SA"/>
        </w:rPr>
        <w:br w:type="page"/>
      </w:r>
    </w:p>
    <w:p w:rsidR="00841D0C" w:rsidRPr="00841D0C" w:rsidRDefault="00841D0C" w:rsidP="00841D0C">
      <w:pPr>
        <w:suppressAutoHyphens/>
        <w:spacing w:after="0" w:line="240" w:lineRule="auto"/>
        <w:jc w:val="right"/>
        <w:rPr>
          <w:rFonts w:eastAsia="Times New Roman" w:cs="Calibri"/>
          <w:b/>
          <w:sz w:val="20"/>
          <w:szCs w:val="20"/>
          <w:lang w:eastAsia="ar-SA"/>
        </w:rPr>
      </w:pPr>
      <w:r w:rsidRPr="00841D0C">
        <w:rPr>
          <w:rFonts w:eastAsia="Times New Roman" w:cs="Calibri"/>
          <w:b/>
          <w:sz w:val="20"/>
          <w:szCs w:val="20"/>
          <w:lang w:eastAsia="ar-SA"/>
        </w:rPr>
        <w:lastRenderedPageBreak/>
        <w:t xml:space="preserve">Příloha </w:t>
      </w:r>
      <w:r w:rsidR="007F4A19">
        <w:rPr>
          <w:rFonts w:eastAsia="Times New Roman" w:cs="Calibri"/>
          <w:b/>
          <w:sz w:val="20"/>
          <w:szCs w:val="20"/>
          <w:lang w:eastAsia="ar-SA"/>
        </w:rPr>
        <w:t>A2</w:t>
      </w:r>
      <w:r w:rsidRPr="00841D0C">
        <w:rPr>
          <w:rFonts w:eastAsia="Times New Roman" w:cs="Calibri"/>
          <w:b/>
          <w:sz w:val="20"/>
          <w:szCs w:val="20"/>
          <w:lang w:eastAsia="ar-SA"/>
        </w:rPr>
        <w:t xml:space="preserve"> SoD</w:t>
      </w:r>
    </w:p>
    <w:p w:rsidR="00841D0C" w:rsidRPr="00841D0C" w:rsidRDefault="00841D0C" w:rsidP="00841D0C">
      <w:pPr>
        <w:suppressAutoHyphens/>
        <w:spacing w:after="0" w:line="240" w:lineRule="auto"/>
        <w:jc w:val="center"/>
        <w:rPr>
          <w:rFonts w:eastAsia="Times New Roman" w:cs="Calibri"/>
          <w:b/>
          <w:sz w:val="28"/>
          <w:szCs w:val="28"/>
          <w:lang w:eastAsia="ar-SA"/>
        </w:rPr>
      </w:pPr>
    </w:p>
    <w:p w:rsidR="00841D0C" w:rsidRPr="00841D0C" w:rsidRDefault="00841D0C" w:rsidP="00841D0C">
      <w:pPr>
        <w:suppressAutoHyphens/>
        <w:spacing w:after="0" w:line="240" w:lineRule="auto"/>
        <w:jc w:val="center"/>
        <w:rPr>
          <w:rFonts w:eastAsia="Times New Roman" w:cs="Calibri"/>
          <w:b/>
          <w:sz w:val="28"/>
          <w:szCs w:val="28"/>
          <w:lang w:eastAsia="ar-SA"/>
        </w:rPr>
      </w:pPr>
    </w:p>
    <w:p w:rsidR="00841D0C" w:rsidRPr="00841D0C" w:rsidRDefault="00841D0C" w:rsidP="00841D0C">
      <w:pPr>
        <w:suppressAutoHyphens/>
        <w:spacing w:after="0" w:line="240" w:lineRule="auto"/>
        <w:jc w:val="center"/>
        <w:rPr>
          <w:rFonts w:eastAsia="Times New Roman" w:cs="Calibri"/>
          <w:b/>
          <w:sz w:val="28"/>
          <w:szCs w:val="28"/>
          <w:lang w:eastAsia="ar-SA"/>
        </w:rPr>
      </w:pPr>
      <w:r w:rsidRPr="00841D0C">
        <w:rPr>
          <w:rFonts w:eastAsia="Times New Roman" w:cs="Calibri"/>
          <w:b/>
          <w:sz w:val="28"/>
          <w:szCs w:val="28"/>
          <w:lang w:eastAsia="ar-SA"/>
        </w:rPr>
        <w:t>Údaje, které jsou součástí ujednání a nebudou zveřejněny v Registru smluv:</w:t>
      </w:r>
    </w:p>
    <w:p w:rsidR="00841D0C" w:rsidRPr="00841D0C" w:rsidRDefault="00841D0C" w:rsidP="00841D0C">
      <w:pPr>
        <w:suppressAutoHyphens/>
        <w:spacing w:after="0" w:line="240" w:lineRule="auto"/>
        <w:jc w:val="center"/>
        <w:rPr>
          <w:rFonts w:eastAsia="Times New Roman" w:cs="Calibri"/>
          <w:b/>
          <w:sz w:val="24"/>
          <w:szCs w:val="24"/>
          <w:lang w:eastAsia="ar-SA"/>
        </w:rPr>
      </w:pPr>
    </w:p>
    <w:p w:rsidR="00841D0C" w:rsidRPr="00841D0C" w:rsidRDefault="00841D0C" w:rsidP="00841D0C">
      <w:pPr>
        <w:suppressAutoHyphens/>
        <w:spacing w:after="0" w:line="240" w:lineRule="auto"/>
        <w:jc w:val="center"/>
        <w:rPr>
          <w:rFonts w:eastAsia="Times New Roman" w:cs="Calibri"/>
          <w:b/>
          <w:sz w:val="24"/>
          <w:szCs w:val="24"/>
          <w:lang w:eastAsia="ar-SA"/>
        </w:rPr>
      </w:pPr>
    </w:p>
    <w:p w:rsidR="00841D0C" w:rsidRPr="00841D0C" w:rsidRDefault="00841D0C" w:rsidP="00841D0C">
      <w:pPr>
        <w:widowControl w:val="0"/>
        <w:suppressAutoHyphens/>
        <w:spacing w:after="0" w:line="240" w:lineRule="auto"/>
        <w:rPr>
          <w:rFonts w:eastAsia="Batang" w:cs="Calibri"/>
          <w:b/>
          <w:sz w:val="24"/>
          <w:szCs w:val="24"/>
          <w:lang w:eastAsia="ar-SA"/>
        </w:rPr>
      </w:pPr>
      <w:r w:rsidRPr="00841D0C">
        <w:rPr>
          <w:rFonts w:eastAsia="Batang" w:cs="Calibri"/>
          <w:b/>
          <w:sz w:val="24"/>
          <w:szCs w:val="24"/>
          <w:lang w:eastAsia="ar-SA"/>
        </w:rPr>
        <w:t>Objednatel:</w:t>
      </w:r>
    </w:p>
    <w:p w:rsidR="00841D0C" w:rsidRPr="00841D0C" w:rsidRDefault="00841D0C" w:rsidP="00841D0C">
      <w:pPr>
        <w:widowControl w:val="0"/>
        <w:suppressAutoHyphens/>
        <w:spacing w:after="0" w:line="240" w:lineRule="auto"/>
        <w:rPr>
          <w:rFonts w:eastAsia="Batang" w:cs="Calibri"/>
          <w:sz w:val="24"/>
          <w:szCs w:val="24"/>
          <w:lang w:eastAsia="ar-SA"/>
        </w:rPr>
      </w:pPr>
      <w:r w:rsidRPr="00841D0C">
        <w:rPr>
          <w:rFonts w:eastAsia="Batang" w:cs="Calibri"/>
          <w:b/>
          <w:sz w:val="24"/>
          <w:szCs w:val="24"/>
          <w:lang w:eastAsia="ar-SA"/>
        </w:rPr>
        <w:t>Krajská správa a údržba silnic Vysočiny, příspěvková organizace</w:t>
      </w:r>
    </w:p>
    <w:p w:rsidR="00841D0C" w:rsidRPr="00841D0C" w:rsidRDefault="00841D0C" w:rsidP="00841D0C">
      <w:pPr>
        <w:widowControl w:val="0"/>
        <w:suppressAutoHyphens/>
        <w:spacing w:after="0" w:line="240" w:lineRule="auto"/>
        <w:rPr>
          <w:rFonts w:eastAsia="Batang" w:cs="Calibri"/>
          <w:b/>
          <w:sz w:val="24"/>
          <w:szCs w:val="24"/>
          <w:lang w:eastAsia="ar-SA"/>
        </w:rPr>
      </w:pPr>
      <w:r w:rsidRPr="00841D0C">
        <w:rPr>
          <w:rFonts w:eastAsia="Batang" w:cs="Calibri"/>
          <w:sz w:val="24"/>
          <w:szCs w:val="24"/>
          <w:lang w:eastAsia="ar-SA"/>
        </w:rPr>
        <w:t xml:space="preserve">Číslo účtu: </w:t>
      </w:r>
      <w:r w:rsidRPr="00841D0C">
        <w:rPr>
          <w:rFonts w:eastAsia="Batang" w:cs="Calibri"/>
          <w:sz w:val="24"/>
          <w:szCs w:val="24"/>
          <w:lang w:eastAsia="ar-SA"/>
        </w:rPr>
        <w:tab/>
      </w:r>
      <w:r w:rsidRPr="00841D0C">
        <w:rPr>
          <w:rFonts w:eastAsia="Batang" w:cs="Calibri"/>
          <w:sz w:val="24"/>
          <w:szCs w:val="24"/>
          <w:lang w:eastAsia="ar-SA"/>
        </w:rPr>
        <w:tab/>
        <w:t>18330681/0100</w:t>
      </w:r>
    </w:p>
    <w:p w:rsidR="00841D0C" w:rsidRPr="00841D0C" w:rsidRDefault="00841D0C" w:rsidP="00841D0C">
      <w:pPr>
        <w:widowControl w:val="0"/>
        <w:suppressAutoHyphens/>
        <w:spacing w:after="0" w:line="240" w:lineRule="auto"/>
        <w:rPr>
          <w:rFonts w:eastAsia="Batang" w:cs="Calibri"/>
          <w:b/>
          <w:sz w:val="24"/>
          <w:szCs w:val="24"/>
          <w:lang w:eastAsia="ar-SA"/>
        </w:rPr>
      </w:pPr>
    </w:p>
    <w:p w:rsidR="00841D0C" w:rsidRPr="00841D0C" w:rsidRDefault="00841D0C" w:rsidP="00841D0C">
      <w:pPr>
        <w:suppressAutoHyphens/>
        <w:spacing w:after="0" w:line="240" w:lineRule="auto"/>
        <w:rPr>
          <w:rFonts w:eastAsia="Times New Roman" w:cs="Calibri"/>
          <w:bCs/>
          <w:sz w:val="24"/>
          <w:szCs w:val="24"/>
          <w:u w:val="single"/>
          <w:lang w:eastAsia="cs-CZ"/>
        </w:rPr>
      </w:pPr>
      <w:r w:rsidRPr="00841D0C">
        <w:rPr>
          <w:rFonts w:eastAsia="Times New Roman" w:cs="Calibri"/>
          <w:bCs/>
          <w:sz w:val="24"/>
          <w:szCs w:val="24"/>
          <w:u w:val="single"/>
          <w:lang w:eastAsia="cs-CZ"/>
        </w:rPr>
        <w:t>Osoby pověřené jednat jménem objednatele ve věcech</w:t>
      </w:r>
      <w:r w:rsidR="006D70E8" w:rsidRPr="006D70E8">
        <w:rPr>
          <w:rFonts w:eastAsia="Times New Roman" w:cs="Calibri"/>
          <w:bCs/>
          <w:sz w:val="24"/>
          <w:szCs w:val="24"/>
          <w:u w:val="single"/>
          <w:lang w:eastAsia="cs-CZ"/>
        </w:rPr>
        <w:t xml:space="preserve"> technických:</w:t>
      </w:r>
    </w:p>
    <w:p w:rsidR="00C17F2A" w:rsidRPr="00841D0C" w:rsidRDefault="002E4A70" w:rsidP="00C17F2A">
      <w:pPr>
        <w:suppressAutoHyphens/>
        <w:spacing w:after="0" w:line="240" w:lineRule="auto"/>
        <w:rPr>
          <w:rFonts w:eastAsia="Times New Roman" w:cs="Calibri"/>
          <w:sz w:val="24"/>
          <w:szCs w:val="24"/>
          <w:lang w:eastAsia="cs-CZ"/>
        </w:rPr>
      </w:pPr>
      <w:r>
        <w:rPr>
          <w:rFonts w:eastAsia="Times New Roman" w:cs="Calibri"/>
          <w:bCs/>
          <w:sz w:val="24"/>
          <w:szCs w:val="24"/>
          <w:lang w:eastAsia="cs-CZ"/>
        </w:rPr>
        <w:tab/>
      </w:r>
      <w:r w:rsidR="00841D0C" w:rsidRPr="00841D0C">
        <w:rPr>
          <w:rFonts w:eastAsia="Times New Roman" w:cs="Calibri"/>
          <w:bCs/>
          <w:sz w:val="24"/>
          <w:szCs w:val="24"/>
          <w:lang w:eastAsia="cs-CZ"/>
        </w:rPr>
        <w:tab/>
      </w:r>
      <w:r w:rsidR="00841D0C" w:rsidRPr="00841D0C">
        <w:rPr>
          <w:rFonts w:eastAsia="Times New Roman" w:cs="Calibri"/>
          <w:bCs/>
          <w:sz w:val="24"/>
          <w:szCs w:val="24"/>
          <w:lang w:eastAsia="cs-CZ"/>
        </w:rPr>
        <w:tab/>
      </w:r>
      <w:r w:rsidR="00C17F2A" w:rsidRPr="00841D0C">
        <w:rPr>
          <w:rFonts w:eastAsia="Times New Roman" w:cs="Calibri"/>
          <w:b/>
          <w:sz w:val="24"/>
          <w:szCs w:val="24"/>
          <w:lang w:eastAsia="ar-SA"/>
        </w:rPr>
        <w:t>„</w:t>
      </w:r>
      <w:r w:rsidR="00C17F2A" w:rsidRPr="00841D0C">
        <w:rPr>
          <w:rFonts w:eastAsia="Times New Roman" w:cs="Calibri"/>
          <w:b/>
          <w:sz w:val="24"/>
          <w:szCs w:val="24"/>
          <w:shd w:val="clear" w:color="auto" w:fill="D9D9D9"/>
          <w:lang w:eastAsia="ar-SA"/>
        </w:rPr>
        <w:t>[Bude doplněno před uzavřením smlouvy]</w:t>
      </w:r>
      <w:r w:rsidR="00C17F2A" w:rsidRPr="00841D0C">
        <w:rPr>
          <w:rFonts w:eastAsia="Times New Roman" w:cs="Calibri"/>
          <w:b/>
          <w:sz w:val="24"/>
          <w:szCs w:val="24"/>
          <w:lang w:eastAsia="ar-SA"/>
        </w:rPr>
        <w:t>”</w:t>
      </w:r>
    </w:p>
    <w:p w:rsidR="002E4A70" w:rsidRDefault="00C17F2A" w:rsidP="00841D0C">
      <w:pPr>
        <w:suppressAutoHyphens/>
        <w:spacing w:after="0" w:line="240" w:lineRule="auto"/>
        <w:rPr>
          <w:rFonts w:eastAsia="Times New Roman" w:cs="Calibri"/>
          <w:b/>
          <w:sz w:val="24"/>
          <w:szCs w:val="24"/>
          <w:lang w:eastAsia="ar-SA"/>
        </w:rPr>
      </w:pPr>
      <w:r>
        <w:rPr>
          <w:rFonts w:eastAsia="Times New Roman" w:cs="Calibri"/>
          <w:b/>
          <w:sz w:val="24"/>
          <w:szCs w:val="24"/>
          <w:lang w:eastAsia="ar-SA"/>
        </w:rPr>
        <w:tab/>
      </w:r>
      <w:r>
        <w:rPr>
          <w:rFonts w:eastAsia="Times New Roman" w:cs="Calibri"/>
          <w:b/>
          <w:sz w:val="24"/>
          <w:szCs w:val="24"/>
          <w:lang w:eastAsia="ar-SA"/>
        </w:rPr>
        <w:tab/>
      </w:r>
      <w:r>
        <w:rPr>
          <w:rFonts w:eastAsia="Times New Roman" w:cs="Calibri"/>
          <w:b/>
          <w:sz w:val="24"/>
          <w:szCs w:val="24"/>
          <w:lang w:eastAsia="ar-SA"/>
        </w:rPr>
        <w:tab/>
      </w:r>
    </w:p>
    <w:p w:rsidR="002E4A70" w:rsidRPr="006A0F0C" w:rsidRDefault="002E4A70" w:rsidP="002E4A70">
      <w:pPr>
        <w:keepLines/>
        <w:suppressAutoHyphens/>
        <w:autoSpaceDE w:val="0"/>
        <w:autoSpaceDN w:val="0"/>
        <w:spacing w:after="120" w:line="240" w:lineRule="auto"/>
        <w:ind w:left="1418"/>
        <w:jc w:val="both"/>
        <w:outlineLvl w:val="0"/>
        <w:rPr>
          <w:rFonts w:eastAsia="Times New Roman" w:cs="Calibri"/>
          <w:snapToGrid w:val="0"/>
          <w:color w:val="FF0000"/>
          <w:sz w:val="24"/>
          <w:szCs w:val="24"/>
          <w:lang w:eastAsia="ar-SA"/>
        </w:rPr>
      </w:pPr>
      <w:r w:rsidRPr="006A0F0C">
        <w:rPr>
          <w:rFonts w:eastAsia="Times New Roman" w:cs="Calibri"/>
          <w:snapToGrid w:val="0"/>
          <w:color w:val="FF0000"/>
          <w:sz w:val="24"/>
          <w:szCs w:val="24"/>
          <w:lang w:eastAsia="ar-SA"/>
        </w:rPr>
        <w:t>………</w:t>
      </w:r>
      <w:proofErr w:type="gramStart"/>
      <w:r w:rsidRPr="006A0F0C">
        <w:rPr>
          <w:rFonts w:eastAsia="Times New Roman" w:cs="Calibri"/>
          <w:snapToGrid w:val="0"/>
          <w:color w:val="FF0000"/>
          <w:sz w:val="24"/>
          <w:szCs w:val="24"/>
          <w:lang w:eastAsia="ar-SA"/>
        </w:rPr>
        <w:t>…....., tel.</w:t>
      </w:r>
      <w:proofErr w:type="gramEnd"/>
      <w:r w:rsidRPr="006A0F0C">
        <w:rPr>
          <w:rFonts w:eastAsia="Times New Roman" w:cs="Calibri"/>
          <w:snapToGrid w:val="0"/>
          <w:color w:val="FF0000"/>
          <w:sz w:val="24"/>
          <w:szCs w:val="24"/>
          <w:lang w:eastAsia="ar-SA"/>
        </w:rPr>
        <w:t>: ……………, e-mail.: ……………………….</w:t>
      </w:r>
    </w:p>
    <w:p w:rsidR="00C17F2A" w:rsidRPr="00841D0C" w:rsidRDefault="00C17F2A" w:rsidP="00841D0C">
      <w:pPr>
        <w:suppressAutoHyphens/>
        <w:spacing w:after="0" w:line="240" w:lineRule="auto"/>
        <w:rPr>
          <w:rFonts w:eastAsia="Times New Roman" w:cs="Calibri"/>
          <w:sz w:val="24"/>
          <w:szCs w:val="24"/>
          <w:lang w:eastAsia="cs-CZ"/>
        </w:rPr>
      </w:pPr>
      <w:r>
        <w:rPr>
          <w:rFonts w:eastAsia="Times New Roman" w:cs="Calibri"/>
          <w:b/>
          <w:sz w:val="24"/>
          <w:szCs w:val="24"/>
          <w:lang w:eastAsia="ar-SA"/>
        </w:rPr>
        <w:tab/>
      </w:r>
      <w:r>
        <w:rPr>
          <w:rFonts w:eastAsia="Times New Roman" w:cs="Calibri"/>
          <w:b/>
          <w:sz w:val="24"/>
          <w:szCs w:val="24"/>
          <w:lang w:eastAsia="ar-SA"/>
        </w:rPr>
        <w:tab/>
      </w:r>
      <w:r>
        <w:rPr>
          <w:rFonts w:eastAsia="Times New Roman" w:cs="Calibri"/>
          <w:b/>
          <w:sz w:val="24"/>
          <w:szCs w:val="24"/>
          <w:lang w:eastAsia="ar-SA"/>
        </w:rPr>
        <w:tab/>
      </w:r>
    </w:p>
    <w:p w:rsidR="00841D0C" w:rsidRPr="00841D0C" w:rsidRDefault="00841D0C" w:rsidP="00841D0C">
      <w:pPr>
        <w:widowControl w:val="0"/>
        <w:pBdr>
          <w:bottom w:val="single" w:sz="4" w:space="1" w:color="auto"/>
        </w:pBdr>
        <w:suppressAutoHyphens/>
        <w:spacing w:after="0" w:line="240" w:lineRule="auto"/>
        <w:rPr>
          <w:rFonts w:eastAsia="Batang" w:cs="Calibri"/>
          <w:sz w:val="24"/>
          <w:szCs w:val="24"/>
          <w:lang w:eastAsia="ar-SA"/>
        </w:rPr>
      </w:pPr>
    </w:p>
    <w:p w:rsidR="00841D0C" w:rsidRPr="00841D0C" w:rsidRDefault="00841D0C" w:rsidP="00841D0C">
      <w:pPr>
        <w:widowControl w:val="0"/>
        <w:suppressAutoHyphens/>
        <w:spacing w:after="0" w:line="240" w:lineRule="auto"/>
        <w:rPr>
          <w:rFonts w:eastAsia="Batang" w:cs="Calibri"/>
          <w:b/>
          <w:bCs/>
          <w:color w:val="C00000"/>
          <w:sz w:val="24"/>
          <w:szCs w:val="24"/>
          <w:highlight w:val="lightGray"/>
          <w:lang w:eastAsia="ar-SA"/>
        </w:rPr>
      </w:pPr>
    </w:p>
    <w:p w:rsidR="00841D0C" w:rsidRPr="00841D0C" w:rsidRDefault="00841D0C" w:rsidP="00841D0C">
      <w:pPr>
        <w:widowControl w:val="0"/>
        <w:suppressAutoHyphens/>
        <w:spacing w:after="0" w:line="240" w:lineRule="auto"/>
        <w:rPr>
          <w:rFonts w:eastAsia="Batang" w:cs="Calibri"/>
          <w:b/>
          <w:bCs/>
          <w:color w:val="C00000"/>
          <w:sz w:val="24"/>
          <w:szCs w:val="24"/>
          <w:highlight w:val="lightGray"/>
          <w:lang w:eastAsia="ar-SA"/>
        </w:rPr>
      </w:pPr>
    </w:p>
    <w:p w:rsidR="00841D0C" w:rsidRPr="00841D0C" w:rsidRDefault="00841D0C" w:rsidP="00841D0C">
      <w:pPr>
        <w:suppressAutoHyphens/>
        <w:spacing w:after="0" w:line="240" w:lineRule="auto"/>
        <w:rPr>
          <w:rFonts w:eastAsia="Times New Roman" w:cs="Calibri"/>
          <w:b/>
          <w:sz w:val="24"/>
          <w:szCs w:val="24"/>
          <w:lang w:eastAsia="cs-CZ"/>
        </w:rPr>
      </w:pPr>
      <w:r w:rsidRPr="00841D0C">
        <w:rPr>
          <w:rFonts w:eastAsia="Times New Roman" w:cs="Calibri"/>
          <w:b/>
          <w:sz w:val="24"/>
          <w:szCs w:val="24"/>
          <w:lang w:eastAsia="cs-CZ"/>
        </w:rPr>
        <w:t>Zhotovitel:</w:t>
      </w:r>
    </w:p>
    <w:p w:rsidR="00841D0C" w:rsidRPr="00841D0C" w:rsidRDefault="00841D0C" w:rsidP="00841D0C">
      <w:pPr>
        <w:suppressAutoHyphens/>
        <w:spacing w:after="0" w:line="240" w:lineRule="auto"/>
        <w:rPr>
          <w:rFonts w:eastAsia="Times New Roman" w:cs="Calibri"/>
          <w:b/>
          <w:sz w:val="24"/>
          <w:szCs w:val="24"/>
          <w:lang w:eastAsia="cs-CZ"/>
        </w:rPr>
      </w:pPr>
      <w:r w:rsidRPr="00841D0C">
        <w:rPr>
          <w:rFonts w:eastAsia="Times New Roman" w:cs="Calibri"/>
          <w:b/>
          <w:sz w:val="24"/>
          <w:szCs w:val="24"/>
          <w:lang w:eastAsia="ar-SA"/>
        </w:rPr>
        <w:t>„</w:t>
      </w:r>
      <w:r w:rsidRPr="00841D0C">
        <w:rPr>
          <w:rFonts w:eastAsia="Times New Roman" w:cs="Calibri"/>
          <w:b/>
          <w:sz w:val="24"/>
          <w:szCs w:val="24"/>
          <w:shd w:val="clear" w:color="auto" w:fill="D9D9D9"/>
          <w:lang w:eastAsia="ar-SA"/>
        </w:rPr>
        <w:t>[Bude doplněno před uzavřením smlouvy]</w:t>
      </w:r>
      <w:r w:rsidRPr="00841D0C">
        <w:rPr>
          <w:rFonts w:eastAsia="Times New Roman" w:cs="Calibri"/>
          <w:b/>
          <w:sz w:val="24"/>
          <w:szCs w:val="24"/>
          <w:lang w:eastAsia="ar-SA"/>
        </w:rPr>
        <w:t>”</w:t>
      </w:r>
      <w:r w:rsidRPr="00841D0C">
        <w:rPr>
          <w:rFonts w:eastAsia="Times New Roman" w:cs="Calibri"/>
          <w:b/>
          <w:sz w:val="24"/>
          <w:szCs w:val="24"/>
          <w:lang w:eastAsia="cs-CZ"/>
        </w:rPr>
        <w:t xml:space="preserve"> </w:t>
      </w:r>
    </w:p>
    <w:p w:rsidR="00841D0C" w:rsidRPr="00841D0C" w:rsidRDefault="00841D0C" w:rsidP="00841D0C">
      <w:pPr>
        <w:widowControl w:val="0"/>
        <w:suppressAutoHyphens/>
        <w:spacing w:after="0" w:line="240" w:lineRule="auto"/>
        <w:rPr>
          <w:rFonts w:eastAsia="Batang" w:cs="Calibri"/>
          <w:b/>
          <w:sz w:val="24"/>
          <w:szCs w:val="24"/>
          <w:lang w:eastAsia="ar-SA"/>
        </w:rPr>
      </w:pPr>
      <w:r w:rsidRPr="00841D0C">
        <w:rPr>
          <w:rFonts w:eastAsia="Batang" w:cs="Calibri"/>
          <w:sz w:val="24"/>
          <w:szCs w:val="24"/>
          <w:lang w:eastAsia="ar-SA"/>
        </w:rPr>
        <w:t xml:space="preserve">Číslo účtu:                  </w:t>
      </w:r>
      <w:r w:rsidRPr="00841D0C">
        <w:rPr>
          <w:rFonts w:eastAsia="Batang" w:cs="Calibri"/>
          <w:sz w:val="24"/>
          <w:szCs w:val="24"/>
          <w:lang w:eastAsia="ar-SA"/>
        </w:rPr>
        <w:tab/>
      </w:r>
      <w:r w:rsidRPr="00841D0C">
        <w:rPr>
          <w:rFonts w:eastAsia="Times New Roman" w:cs="Calibri"/>
          <w:b/>
          <w:sz w:val="24"/>
          <w:szCs w:val="24"/>
          <w:lang w:eastAsia="ar-SA"/>
        </w:rPr>
        <w:t>„</w:t>
      </w:r>
      <w:r w:rsidRPr="00841D0C">
        <w:rPr>
          <w:rFonts w:eastAsia="Times New Roman" w:cs="Calibri"/>
          <w:b/>
          <w:sz w:val="24"/>
          <w:szCs w:val="24"/>
          <w:shd w:val="clear" w:color="auto" w:fill="D9D9D9"/>
          <w:lang w:eastAsia="ar-SA"/>
        </w:rPr>
        <w:t>[Bude doplněno před uzavřením smlouvy]</w:t>
      </w:r>
      <w:r w:rsidRPr="00841D0C">
        <w:rPr>
          <w:rFonts w:eastAsia="Times New Roman" w:cs="Calibri"/>
          <w:b/>
          <w:sz w:val="24"/>
          <w:szCs w:val="24"/>
          <w:lang w:eastAsia="ar-SA"/>
        </w:rPr>
        <w:t>”</w:t>
      </w:r>
    </w:p>
    <w:p w:rsidR="00841D0C" w:rsidRPr="00841D0C" w:rsidRDefault="00841D0C" w:rsidP="00841D0C">
      <w:pPr>
        <w:suppressAutoHyphens/>
        <w:spacing w:after="0" w:line="240" w:lineRule="auto"/>
        <w:rPr>
          <w:rFonts w:eastAsia="Times New Roman" w:cs="Calibri"/>
          <w:b/>
          <w:sz w:val="24"/>
          <w:szCs w:val="24"/>
          <w:lang w:eastAsia="ar-SA"/>
        </w:rPr>
      </w:pPr>
    </w:p>
    <w:p w:rsidR="00841D0C" w:rsidRDefault="00841D0C" w:rsidP="00841D0C">
      <w:pPr>
        <w:suppressAutoHyphens/>
        <w:spacing w:after="0" w:line="240" w:lineRule="auto"/>
        <w:rPr>
          <w:rFonts w:eastAsia="Times New Roman" w:cs="Calibri"/>
          <w:bCs/>
          <w:sz w:val="24"/>
          <w:szCs w:val="24"/>
          <w:u w:val="single"/>
          <w:lang w:eastAsia="cs-CZ"/>
        </w:rPr>
      </w:pPr>
      <w:r w:rsidRPr="00841D0C">
        <w:rPr>
          <w:rFonts w:eastAsia="Times New Roman" w:cs="Calibri"/>
          <w:bCs/>
          <w:sz w:val="24"/>
          <w:szCs w:val="24"/>
          <w:u w:val="single"/>
          <w:lang w:eastAsia="cs-CZ"/>
        </w:rPr>
        <w:t>Osoby pověřené jednat jménem zhotovitele ve věcech technických</w:t>
      </w:r>
    </w:p>
    <w:p w:rsidR="002E4A70" w:rsidRDefault="002E4A70" w:rsidP="00841D0C">
      <w:pPr>
        <w:suppressAutoHyphens/>
        <w:spacing w:after="0" w:line="240" w:lineRule="auto"/>
        <w:rPr>
          <w:rFonts w:eastAsia="Times New Roman" w:cs="Calibri"/>
          <w:bCs/>
          <w:sz w:val="24"/>
          <w:szCs w:val="24"/>
          <w:u w:val="single"/>
          <w:lang w:eastAsia="cs-CZ"/>
        </w:rPr>
      </w:pPr>
    </w:p>
    <w:p w:rsidR="002E4A70" w:rsidRPr="006A0F0C" w:rsidRDefault="002E4A70" w:rsidP="002E4A70">
      <w:pPr>
        <w:keepLines/>
        <w:suppressAutoHyphens/>
        <w:autoSpaceDE w:val="0"/>
        <w:autoSpaceDN w:val="0"/>
        <w:spacing w:after="120" w:line="240" w:lineRule="auto"/>
        <w:ind w:left="1418"/>
        <w:jc w:val="both"/>
        <w:outlineLvl w:val="0"/>
        <w:rPr>
          <w:rFonts w:eastAsia="Times New Roman" w:cs="Calibri"/>
          <w:snapToGrid w:val="0"/>
          <w:color w:val="FF0000"/>
          <w:sz w:val="24"/>
          <w:szCs w:val="24"/>
          <w:lang w:eastAsia="ar-SA"/>
        </w:rPr>
      </w:pPr>
      <w:r w:rsidRPr="006A0F0C">
        <w:rPr>
          <w:rFonts w:eastAsia="Times New Roman" w:cs="Calibri"/>
          <w:snapToGrid w:val="0"/>
          <w:color w:val="FF0000"/>
          <w:sz w:val="24"/>
          <w:szCs w:val="24"/>
          <w:lang w:eastAsia="ar-SA"/>
        </w:rPr>
        <w:t>………</w:t>
      </w:r>
      <w:proofErr w:type="gramStart"/>
      <w:r w:rsidRPr="006A0F0C">
        <w:rPr>
          <w:rFonts w:eastAsia="Times New Roman" w:cs="Calibri"/>
          <w:snapToGrid w:val="0"/>
          <w:color w:val="FF0000"/>
          <w:sz w:val="24"/>
          <w:szCs w:val="24"/>
          <w:lang w:eastAsia="ar-SA"/>
        </w:rPr>
        <w:t>…....., tel.</w:t>
      </w:r>
      <w:proofErr w:type="gramEnd"/>
      <w:r w:rsidRPr="006A0F0C">
        <w:rPr>
          <w:rFonts w:eastAsia="Times New Roman" w:cs="Calibri"/>
          <w:snapToGrid w:val="0"/>
          <w:color w:val="FF0000"/>
          <w:sz w:val="24"/>
          <w:szCs w:val="24"/>
          <w:lang w:eastAsia="ar-SA"/>
        </w:rPr>
        <w:t>: ……………, e-mail.: ……………………….</w:t>
      </w:r>
    </w:p>
    <w:p w:rsidR="00841D0C" w:rsidRDefault="00841D0C"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p w:rsidR="00974CCA" w:rsidRDefault="00DC7B15" w:rsidP="00841D0C">
      <w:pPr>
        <w:suppressAutoHyphens/>
        <w:spacing w:after="0" w:line="240" w:lineRule="auto"/>
        <w:rPr>
          <w:rFonts w:eastAsia="Times New Roman" w:cs="Calibri"/>
          <w:sz w:val="24"/>
          <w:szCs w:val="24"/>
          <w:lang w:eastAsia="ar-SA"/>
        </w:rPr>
      </w:pPr>
      <w:r>
        <w:rPr>
          <w:rFonts w:eastAsia="Times New Roman" w:cs="Calibri"/>
          <w:sz w:val="24"/>
          <w:szCs w:val="24"/>
          <w:lang w:eastAsia="ar-SA"/>
        </w:rPr>
        <w:t xml:space="preserve">                                                                                                                                                                                                                                                                                                                                                                                                                                                                                                                                                                                                                                                                                                                                                                                                                                                                                                                                                                                                                                                                                                                                                                                                                                                                                                                                                                                                                                                                                                                                                                                                                                                                                                                                                                                                                                                                                                                                                                                                                                                                                                                                                                                                                                                                                                                                                                                                                                                                                                                                                                                                                                                                                                                                                                                                                                                                                                                                                                                                                                                                                                                                                                                                                                                                                                                                                                                                                                                                                                                                                                                                                                                                                                                                                                                                                                                                                                                                                                                                                                                                                                                                                                                                                                                                                                                                                                                                                                                                                                                                                                                                                                                                                                                                                                                                                                                                                                                                                                                                                                                                                                                                                                                                                                                                                                                                                                                                                                                                                                                                                                                                                                                                                                                                                                                                                                                                                                                                                                                                           </w:t>
      </w:r>
    </w:p>
    <w:p w:rsidR="00974CCA" w:rsidRDefault="00974CCA"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p w:rsidR="00974CCA" w:rsidRDefault="00974CCA" w:rsidP="00841D0C">
      <w:pPr>
        <w:suppressAutoHyphens/>
        <w:spacing w:after="0" w:line="240" w:lineRule="auto"/>
        <w:rPr>
          <w:rFonts w:eastAsia="Times New Roman" w:cs="Calibri"/>
          <w:sz w:val="24"/>
          <w:szCs w:val="24"/>
          <w:lang w:eastAsia="ar-SA"/>
        </w:rPr>
      </w:pPr>
    </w:p>
    <w:sectPr w:rsidR="00974CCA" w:rsidSect="00AA60B3">
      <w:headerReference w:type="default" r:id="rId9"/>
      <w:footerReference w:type="default" r:id="rId10"/>
      <w:footnotePr>
        <w:pos w:val="beneathText"/>
      </w:footnotePr>
      <w:pgSz w:w="12240" w:h="15840"/>
      <w:pgMar w:top="1418" w:right="1418" w:bottom="993" w:left="1418" w:header="708" w:footer="708"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4E61" w:rsidRDefault="00654E61" w:rsidP="00300EE2">
      <w:r>
        <w:separator/>
      </w:r>
    </w:p>
  </w:endnote>
  <w:endnote w:type="continuationSeparator" w:id="0">
    <w:p w:rsidR="00654E61" w:rsidRDefault="00654E61" w:rsidP="00300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E61" w:rsidRDefault="00654E61" w:rsidP="005C6537">
    <w:pPr>
      <w:pStyle w:val="Zpat"/>
      <w:pBdr>
        <w:top w:val="single" w:sz="4" w:space="1" w:color="auto"/>
      </w:pBdr>
      <w:jc w:val="center"/>
    </w:pPr>
    <w:r w:rsidRPr="00A81598">
      <w:rPr>
        <w:rFonts w:ascii="Times New Roman" w:hAnsi="Times New Roman"/>
      </w:rPr>
      <w:t xml:space="preserve">Stránka </w:t>
    </w:r>
    <w:r w:rsidR="00FC755C" w:rsidRPr="00A81598">
      <w:rPr>
        <w:rFonts w:ascii="Times New Roman" w:hAnsi="Times New Roman"/>
        <w:b/>
        <w:sz w:val="24"/>
      </w:rPr>
      <w:fldChar w:fldCharType="begin"/>
    </w:r>
    <w:r w:rsidRPr="00A81598">
      <w:rPr>
        <w:rFonts w:ascii="Times New Roman" w:hAnsi="Times New Roman"/>
        <w:b/>
      </w:rPr>
      <w:instrText>PAGE</w:instrText>
    </w:r>
    <w:r w:rsidR="00FC755C" w:rsidRPr="00A81598">
      <w:rPr>
        <w:rFonts w:ascii="Times New Roman" w:hAnsi="Times New Roman"/>
        <w:b/>
        <w:sz w:val="24"/>
      </w:rPr>
      <w:fldChar w:fldCharType="separate"/>
    </w:r>
    <w:r w:rsidR="00714A80">
      <w:rPr>
        <w:rFonts w:ascii="Times New Roman" w:hAnsi="Times New Roman"/>
        <w:b/>
        <w:noProof/>
      </w:rPr>
      <w:t>11</w:t>
    </w:r>
    <w:r w:rsidR="00FC755C" w:rsidRPr="00A81598">
      <w:rPr>
        <w:rFonts w:ascii="Times New Roman" w:hAnsi="Times New Roman"/>
        <w:b/>
        <w:sz w:val="24"/>
      </w:rPr>
      <w:fldChar w:fldCharType="end"/>
    </w:r>
    <w:r w:rsidRPr="00A81598">
      <w:rPr>
        <w:rFonts w:ascii="Times New Roman" w:hAnsi="Times New Roman"/>
      </w:rPr>
      <w:t xml:space="preserve"> z </w:t>
    </w:r>
    <w:r w:rsidR="00FC755C" w:rsidRPr="00A81598">
      <w:rPr>
        <w:rFonts w:ascii="Times New Roman" w:hAnsi="Times New Roman"/>
        <w:b/>
        <w:sz w:val="24"/>
      </w:rPr>
      <w:fldChar w:fldCharType="begin"/>
    </w:r>
    <w:r w:rsidRPr="00A81598">
      <w:rPr>
        <w:rFonts w:ascii="Times New Roman" w:hAnsi="Times New Roman"/>
        <w:b/>
      </w:rPr>
      <w:instrText>NUMPAGES</w:instrText>
    </w:r>
    <w:r w:rsidR="00FC755C" w:rsidRPr="00A81598">
      <w:rPr>
        <w:rFonts w:ascii="Times New Roman" w:hAnsi="Times New Roman"/>
        <w:b/>
        <w:sz w:val="24"/>
      </w:rPr>
      <w:fldChar w:fldCharType="separate"/>
    </w:r>
    <w:r w:rsidR="00714A80">
      <w:rPr>
        <w:rFonts w:ascii="Times New Roman" w:hAnsi="Times New Roman"/>
        <w:b/>
        <w:noProof/>
      </w:rPr>
      <w:t>11</w:t>
    </w:r>
    <w:r w:rsidR="00FC755C" w:rsidRPr="00A81598">
      <w:rPr>
        <w:rFonts w:ascii="Times New Roman" w:hAnsi="Times New Roman"/>
        <w:b/>
        <w:sz w:val="24"/>
      </w:rPr>
      <w:fldChar w:fldCharType="end"/>
    </w:r>
  </w:p>
  <w:p w:rsidR="00654E61" w:rsidRDefault="00654E6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4E61" w:rsidRDefault="00654E61" w:rsidP="00300EE2">
      <w:r>
        <w:separator/>
      </w:r>
    </w:p>
  </w:footnote>
  <w:footnote w:type="continuationSeparator" w:id="0">
    <w:p w:rsidR="00654E61" w:rsidRDefault="00654E61" w:rsidP="00300E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7"/>
      <w:gridCol w:w="4697"/>
    </w:tblGrid>
    <w:tr w:rsidR="00C45593" w:rsidRPr="00C45593" w:rsidTr="00C45593">
      <w:trPr>
        <w:trHeight w:val="142"/>
      </w:trPr>
      <w:tc>
        <w:tcPr>
          <w:tcW w:w="4697" w:type="dxa"/>
          <w:tcBorders>
            <w:bottom w:val="single" w:sz="4" w:space="0" w:color="auto"/>
          </w:tcBorders>
        </w:tcPr>
        <w:p w:rsidR="00ED2513" w:rsidRDefault="00ED2513" w:rsidP="001F373D">
          <w:pPr>
            <w:suppressAutoHyphens/>
            <w:spacing w:after="0" w:line="240" w:lineRule="auto"/>
            <w:rPr>
              <w:rFonts w:asciiTheme="minorHAnsi" w:hAnsiTheme="minorHAnsi" w:cstheme="minorHAnsi"/>
              <w:bCs/>
              <w:sz w:val="20"/>
              <w:szCs w:val="20"/>
            </w:rPr>
          </w:pPr>
          <w:r>
            <w:rPr>
              <w:rFonts w:asciiTheme="minorHAnsi" w:hAnsiTheme="minorHAnsi" w:cstheme="minorHAnsi"/>
              <w:bCs/>
              <w:sz w:val="20"/>
              <w:szCs w:val="20"/>
            </w:rPr>
            <w:t>P</w:t>
          </w:r>
          <w:r w:rsidR="00336D4C">
            <w:rPr>
              <w:rFonts w:asciiTheme="minorHAnsi" w:hAnsiTheme="minorHAnsi" w:cstheme="minorHAnsi"/>
              <w:bCs/>
              <w:sz w:val="20"/>
              <w:szCs w:val="20"/>
            </w:rPr>
            <w:t>rotihluková opatření 2020 -</w:t>
          </w:r>
          <w:r>
            <w:rPr>
              <w:rFonts w:asciiTheme="minorHAnsi" w:hAnsiTheme="minorHAnsi" w:cstheme="minorHAnsi"/>
              <w:bCs/>
              <w:sz w:val="20"/>
              <w:szCs w:val="20"/>
            </w:rPr>
            <w:t xml:space="preserve"> II. etapa měření</w:t>
          </w:r>
        </w:p>
        <w:p w:rsidR="00C45593" w:rsidRPr="00C45593" w:rsidRDefault="00C45593" w:rsidP="00714A80">
          <w:pPr>
            <w:suppressAutoHyphens/>
            <w:spacing w:after="0" w:line="240" w:lineRule="auto"/>
            <w:rPr>
              <w:rFonts w:asciiTheme="minorHAnsi" w:hAnsiTheme="minorHAnsi" w:cstheme="minorHAnsi"/>
              <w:sz w:val="20"/>
              <w:szCs w:val="20"/>
            </w:rPr>
          </w:pPr>
          <w:r w:rsidRPr="00C45593">
            <w:rPr>
              <w:rFonts w:asciiTheme="minorHAnsi" w:hAnsiTheme="minorHAnsi" w:cstheme="minorHAnsi"/>
              <w:sz w:val="20"/>
              <w:szCs w:val="20"/>
            </w:rPr>
            <w:t xml:space="preserve">Část </w:t>
          </w:r>
          <w:r w:rsidR="00714A80">
            <w:rPr>
              <w:rFonts w:asciiTheme="minorHAnsi" w:hAnsiTheme="minorHAnsi" w:cstheme="minorHAnsi"/>
              <w:sz w:val="20"/>
              <w:szCs w:val="20"/>
            </w:rPr>
            <w:t>3</w:t>
          </w:r>
          <w:r w:rsidRPr="00C45593">
            <w:rPr>
              <w:rFonts w:asciiTheme="minorHAnsi" w:hAnsiTheme="minorHAnsi" w:cstheme="minorHAnsi"/>
              <w:sz w:val="20"/>
              <w:szCs w:val="20"/>
            </w:rPr>
            <w:t xml:space="preserve">  - </w:t>
          </w:r>
          <w:r w:rsidR="001F373D">
            <w:rPr>
              <w:rFonts w:asciiTheme="minorHAnsi" w:hAnsiTheme="minorHAnsi" w:cstheme="minorHAnsi"/>
              <w:sz w:val="20"/>
              <w:szCs w:val="20"/>
            </w:rPr>
            <w:t>Okres</w:t>
          </w:r>
          <w:r w:rsidR="00ED2513">
            <w:rPr>
              <w:rFonts w:asciiTheme="minorHAnsi" w:hAnsiTheme="minorHAnsi" w:cstheme="minorHAnsi"/>
              <w:sz w:val="20"/>
              <w:szCs w:val="20"/>
            </w:rPr>
            <w:t xml:space="preserve"> </w:t>
          </w:r>
          <w:r w:rsidR="00714A80">
            <w:rPr>
              <w:rFonts w:asciiTheme="minorHAnsi" w:hAnsiTheme="minorHAnsi" w:cstheme="minorHAnsi"/>
              <w:sz w:val="20"/>
              <w:szCs w:val="20"/>
            </w:rPr>
            <w:t>Třebíč</w:t>
          </w:r>
        </w:p>
      </w:tc>
      <w:tc>
        <w:tcPr>
          <w:tcW w:w="4697" w:type="dxa"/>
          <w:tcBorders>
            <w:bottom w:val="single" w:sz="4" w:space="0" w:color="auto"/>
          </w:tcBorders>
        </w:tcPr>
        <w:p w:rsidR="00C45593" w:rsidRPr="00C45593" w:rsidRDefault="00284970" w:rsidP="00714A80">
          <w:pPr>
            <w:suppressAutoHyphens/>
            <w:spacing w:after="0" w:line="240" w:lineRule="auto"/>
            <w:jc w:val="right"/>
            <w:rPr>
              <w:rFonts w:asciiTheme="minorHAnsi" w:hAnsiTheme="minorHAnsi" w:cstheme="minorHAnsi"/>
              <w:bCs/>
              <w:sz w:val="20"/>
              <w:szCs w:val="20"/>
            </w:rPr>
          </w:pPr>
          <w:r>
            <w:rPr>
              <w:rFonts w:asciiTheme="minorHAnsi" w:hAnsiTheme="minorHAnsi" w:cstheme="minorHAnsi"/>
              <w:bCs/>
              <w:sz w:val="20"/>
              <w:szCs w:val="20"/>
            </w:rPr>
            <w:t>Příloha B</w:t>
          </w:r>
          <w:r w:rsidR="00714A80">
            <w:rPr>
              <w:rFonts w:asciiTheme="minorHAnsi" w:hAnsiTheme="minorHAnsi" w:cstheme="minorHAnsi"/>
              <w:bCs/>
              <w:sz w:val="20"/>
              <w:szCs w:val="20"/>
            </w:rPr>
            <w:t>3</w:t>
          </w:r>
        </w:p>
      </w:tc>
    </w:tr>
  </w:tbl>
  <w:p w:rsidR="00654E61" w:rsidRDefault="00654E6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dpis1"/>
      <w:lvlText w:val=""/>
      <w:lvlJc w:val="left"/>
      <w:pPr>
        <w:tabs>
          <w:tab w:val="num" w:pos="432"/>
        </w:tabs>
        <w:ind w:left="432" w:hanging="432"/>
      </w:pPr>
    </w:lvl>
    <w:lvl w:ilvl="1">
      <w:start w:val="1"/>
      <w:numFmt w:val="none"/>
      <w:pStyle w:val="Nadpis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Nadpis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7C34579C"/>
    <w:lvl w:ilvl="0">
      <w:start w:val="1"/>
      <w:numFmt w:val="decimal"/>
      <w:lvlText w:val="2.%1."/>
      <w:lvlJc w:val="left"/>
      <w:pPr>
        <w:ind w:left="720" w:hanging="360"/>
      </w:pPr>
      <w:rPr>
        <w:rFonts w:hint="default"/>
        <w:b/>
      </w:rPr>
    </w:lvl>
  </w:abstractNum>
  <w:abstractNum w:abstractNumId="2" w15:restartNumberingAfterBreak="0">
    <w:nsid w:val="00000003"/>
    <w:multiLevelType w:val="singleLevel"/>
    <w:tmpl w:val="00000003"/>
    <w:name w:val="WW8Num3"/>
    <w:lvl w:ilvl="0">
      <w:start w:val="1"/>
      <w:numFmt w:val="decimal"/>
      <w:lvlText w:val="6.%1."/>
      <w:lvlJc w:val="left"/>
      <w:pPr>
        <w:tabs>
          <w:tab w:val="num" w:pos="0"/>
        </w:tabs>
        <w:ind w:left="360" w:hanging="360"/>
      </w:pPr>
      <w:rPr>
        <w:b/>
      </w:rPr>
    </w:lvl>
  </w:abstractNum>
  <w:abstractNum w:abstractNumId="3" w15:restartNumberingAfterBreak="0">
    <w:nsid w:val="00000004"/>
    <w:multiLevelType w:val="singleLevel"/>
    <w:tmpl w:val="969E9CBC"/>
    <w:name w:val="WW8Num4"/>
    <w:lvl w:ilvl="0">
      <w:start w:val="1"/>
      <w:numFmt w:val="decimal"/>
      <w:lvlText w:val="7.%1"/>
      <w:lvlJc w:val="left"/>
      <w:pPr>
        <w:tabs>
          <w:tab w:val="num" w:pos="-218"/>
        </w:tabs>
        <w:ind w:left="502" w:hanging="360"/>
      </w:pPr>
      <w:rPr>
        <w:rFonts w:hint="default"/>
        <w:b/>
        <w:color w:val="auto"/>
      </w:rPr>
    </w:lvl>
  </w:abstractNum>
  <w:abstractNum w:abstractNumId="4" w15:restartNumberingAfterBreak="0">
    <w:nsid w:val="00000005"/>
    <w:multiLevelType w:val="singleLevel"/>
    <w:tmpl w:val="28C8FCE6"/>
    <w:name w:val="WW8Num5"/>
    <w:lvl w:ilvl="0">
      <w:start w:val="1"/>
      <w:numFmt w:val="decimal"/>
      <w:lvlText w:val="8.%1."/>
      <w:lvlJc w:val="left"/>
      <w:pPr>
        <w:tabs>
          <w:tab w:val="num" w:pos="0"/>
        </w:tabs>
        <w:ind w:left="720" w:hanging="360"/>
      </w:pPr>
      <w:rPr>
        <w:rFonts w:asciiTheme="minorHAnsi" w:eastAsia="Times New Roman" w:hAnsiTheme="minorHAnsi" w:cstheme="minorHAnsi" w:hint="default"/>
        <w:b/>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144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Wingdings" w:hAnsi="Wingdings"/>
        <w:b/>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b/>
        <w:color w:val="auto"/>
      </w:rPr>
    </w:lvl>
  </w:abstractNum>
  <w:abstractNum w:abstractNumId="8"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9" w15:restartNumberingAfterBreak="0">
    <w:nsid w:val="06702188"/>
    <w:multiLevelType w:val="hybridMultilevel"/>
    <w:tmpl w:val="53682B6C"/>
    <w:lvl w:ilvl="0" w:tplc="484E55D6">
      <w:start w:val="1"/>
      <w:numFmt w:val="decimal"/>
      <w:lvlText w:val="2.1.%1."/>
      <w:lvlJc w:val="left"/>
      <w:pPr>
        <w:ind w:left="1287" w:hanging="360"/>
      </w:pPr>
      <w:rPr>
        <w:rFonts w:hint="default"/>
        <w:b w:val="0"/>
        <w:strike w:val="0"/>
        <w:sz w:val="24"/>
        <w:szCs w:val="24"/>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 w15:restartNumberingAfterBreak="0">
    <w:nsid w:val="0B3F0FA0"/>
    <w:multiLevelType w:val="hybridMultilevel"/>
    <w:tmpl w:val="71B0F904"/>
    <w:lvl w:ilvl="0" w:tplc="4BE2ACAC">
      <w:start w:val="1"/>
      <w:numFmt w:val="ordinal"/>
      <w:lvlText w:val="4.%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A0203EE"/>
    <w:multiLevelType w:val="singleLevel"/>
    <w:tmpl w:val="BED8F5EE"/>
    <w:lvl w:ilvl="0">
      <w:start w:val="1"/>
      <w:numFmt w:val="decimal"/>
      <w:lvlText w:val="9.%1."/>
      <w:lvlJc w:val="left"/>
      <w:pPr>
        <w:ind w:left="720" w:hanging="360"/>
      </w:pPr>
      <w:rPr>
        <w:rFonts w:eastAsia="Times New Roman" w:hint="default"/>
        <w:b/>
      </w:rPr>
    </w:lvl>
  </w:abstractNum>
  <w:abstractNum w:abstractNumId="12" w15:restartNumberingAfterBreak="0">
    <w:nsid w:val="21346FD9"/>
    <w:multiLevelType w:val="hybridMultilevel"/>
    <w:tmpl w:val="37D8BBE6"/>
    <w:name w:val="WW8Num52"/>
    <w:lvl w:ilvl="0" w:tplc="C82A76A6">
      <w:start w:val="1"/>
      <w:numFmt w:val="decimal"/>
      <w:lvlText w:val="9.%1."/>
      <w:lvlJc w:val="left"/>
      <w:pPr>
        <w:ind w:left="720" w:hanging="360"/>
      </w:pPr>
      <w:rPr>
        <w:rFonts w:hint="default"/>
        <w:b/>
        <w:color w:val="auto"/>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D80948"/>
    <w:multiLevelType w:val="hybridMultilevel"/>
    <w:tmpl w:val="5C2207CE"/>
    <w:lvl w:ilvl="0" w:tplc="00000003">
      <w:start w:val="1"/>
      <w:numFmt w:val="decimal"/>
      <w:lvlText w:val="6.%1."/>
      <w:lvlJc w:val="left"/>
      <w:pPr>
        <w:ind w:left="36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1EC6EC4"/>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41D3731A"/>
    <w:multiLevelType w:val="hybridMultilevel"/>
    <w:tmpl w:val="1AA6BDC4"/>
    <w:lvl w:ilvl="0" w:tplc="914EE74C">
      <w:start w:val="5"/>
      <w:numFmt w:val="decimal"/>
      <w:lvlText w:val="9.%1."/>
      <w:lvlJc w:val="left"/>
      <w:pPr>
        <w:ind w:left="720" w:hanging="360"/>
      </w:pPr>
      <w:rPr>
        <w:rFonts w:hint="default"/>
        <w:b/>
        <w:color w:val="auto"/>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4A557C2"/>
    <w:multiLevelType w:val="multilevel"/>
    <w:tmpl w:val="13B0AF62"/>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E1D189A"/>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723951E5"/>
    <w:multiLevelType w:val="hybridMultilevel"/>
    <w:tmpl w:val="FED4B114"/>
    <w:lvl w:ilvl="0" w:tplc="53B239EC">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5C84599"/>
    <w:multiLevelType w:val="hybridMultilevel"/>
    <w:tmpl w:val="CD24631C"/>
    <w:lvl w:ilvl="0" w:tplc="1CE272D8">
      <w:start w:val="1"/>
      <w:numFmt w:val="ordinal"/>
      <w:lvlText w:val="4.%1"/>
      <w:lvlJc w:val="left"/>
      <w:pPr>
        <w:ind w:left="720" w:hanging="360"/>
      </w:pPr>
      <w:rPr>
        <w:rFonts w:hint="default"/>
        <w:b/>
      </w:rPr>
    </w:lvl>
    <w:lvl w:ilvl="1" w:tplc="C74A17E2">
      <w:start w:val="1"/>
      <w:numFmt w:val="lowerLetter"/>
      <w:lvlText w:val="%2."/>
      <w:lvlJc w:val="left"/>
      <w:pPr>
        <w:ind w:left="1440" w:hanging="360"/>
      </w:pPr>
      <w:rPr>
        <w:rFonts w:eastAsia="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E2061A8"/>
    <w:multiLevelType w:val="hybridMultilevel"/>
    <w:tmpl w:val="7182009A"/>
    <w:lvl w:ilvl="0" w:tplc="418281B4">
      <w:start w:val="1"/>
      <w:numFmt w:val="decimal"/>
      <w:lvlText w:val="3.%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20"/>
  </w:num>
  <w:num w:numId="6">
    <w:abstractNumId w:val="13"/>
  </w:num>
  <w:num w:numId="7">
    <w:abstractNumId w:val="19"/>
  </w:num>
  <w:num w:numId="8">
    <w:abstractNumId w:val="11"/>
  </w:num>
  <w:num w:numId="9">
    <w:abstractNumId w:val="21"/>
  </w:num>
  <w:num w:numId="10">
    <w:abstractNumId w:val="14"/>
  </w:num>
  <w:num w:numId="11">
    <w:abstractNumId w:val="17"/>
  </w:num>
  <w:num w:numId="12">
    <w:abstractNumId w:val="18"/>
  </w:num>
  <w:num w:numId="13">
    <w:abstractNumId w:val="15"/>
  </w:num>
  <w:num w:numId="14">
    <w:abstractNumId w:val="9"/>
  </w:num>
  <w:num w:numId="15">
    <w:abstractNumId w:val="10"/>
  </w:num>
  <w:num w:numId="16">
    <w:abstractNumId w:val="16"/>
  </w:num>
  <w:num w:numId="17">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4577"/>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94B"/>
    <w:rsid w:val="0000447B"/>
    <w:rsid w:val="000136B4"/>
    <w:rsid w:val="00015EB0"/>
    <w:rsid w:val="00024111"/>
    <w:rsid w:val="00032DA6"/>
    <w:rsid w:val="00036080"/>
    <w:rsid w:val="000401DC"/>
    <w:rsid w:val="0004078F"/>
    <w:rsid w:val="0004136C"/>
    <w:rsid w:val="00042469"/>
    <w:rsid w:val="000462BF"/>
    <w:rsid w:val="00050124"/>
    <w:rsid w:val="00052C7C"/>
    <w:rsid w:val="00056A3B"/>
    <w:rsid w:val="00061CFF"/>
    <w:rsid w:val="0006460C"/>
    <w:rsid w:val="00066B1D"/>
    <w:rsid w:val="00075013"/>
    <w:rsid w:val="00091A0D"/>
    <w:rsid w:val="00091F00"/>
    <w:rsid w:val="000A4BCE"/>
    <w:rsid w:val="000A4F88"/>
    <w:rsid w:val="000B6753"/>
    <w:rsid w:val="000C4E59"/>
    <w:rsid w:val="000D3322"/>
    <w:rsid w:val="000E0166"/>
    <w:rsid w:val="000E0CEC"/>
    <w:rsid w:val="000F2FD6"/>
    <w:rsid w:val="000F3C3F"/>
    <w:rsid w:val="001012D8"/>
    <w:rsid w:val="001051EB"/>
    <w:rsid w:val="00105734"/>
    <w:rsid w:val="0011376D"/>
    <w:rsid w:val="00121336"/>
    <w:rsid w:val="00127BDA"/>
    <w:rsid w:val="0015328B"/>
    <w:rsid w:val="00153B90"/>
    <w:rsid w:val="0015612B"/>
    <w:rsid w:val="001719A4"/>
    <w:rsid w:val="00176135"/>
    <w:rsid w:val="0018372F"/>
    <w:rsid w:val="0018619C"/>
    <w:rsid w:val="00187C94"/>
    <w:rsid w:val="00193779"/>
    <w:rsid w:val="001939FE"/>
    <w:rsid w:val="00194562"/>
    <w:rsid w:val="001A2D1C"/>
    <w:rsid w:val="001B0E1A"/>
    <w:rsid w:val="001B5B62"/>
    <w:rsid w:val="001C4D1B"/>
    <w:rsid w:val="001C5691"/>
    <w:rsid w:val="001D036B"/>
    <w:rsid w:val="001E2BC9"/>
    <w:rsid w:val="001F20F7"/>
    <w:rsid w:val="001F373D"/>
    <w:rsid w:val="001F5EA6"/>
    <w:rsid w:val="001F67A6"/>
    <w:rsid w:val="00206818"/>
    <w:rsid w:val="00206A0A"/>
    <w:rsid w:val="002126BF"/>
    <w:rsid w:val="00214660"/>
    <w:rsid w:val="002147C8"/>
    <w:rsid w:val="00220EBE"/>
    <w:rsid w:val="00221E21"/>
    <w:rsid w:val="00231DF1"/>
    <w:rsid w:val="00235C02"/>
    <w:rsid w:val="00246EC2"/>
    <w:rsid w:val="00254ACA"/>
    <w:rsid w:val="00260460"/>
    <w:rsid w:val="00261A35"/>
    <w:rsid w:val="00267BDB"/>
    <w:rsid w:val="00273291"/>
    <w:rsid w:val="002770C6"/>
    <w:rsid w:val="00277CA4"/>
    <w:rsid w:val="00282BAB"/>
    <w:rsid w:val="00284970"/>
    <w:rsid w:val="00294B55"/>
    <w:rsid w:val="002A6FAB"/>
    <w:rsid w:val="002C7A19"/>
    <w:rsid w:val="002D2551"/>
    <w:rsid w:val="002E4A70"/>
    <w:rsid w:val="002E62C6"/>
    <w:rsid w:val="002F3D47"/>
    <w:rsid w:val="002F6000"/>
    <w:rsid w:val="00300263"/>
    <w:rsid w:val="00300EE2"/>
    <w:rsid w:val="00301994"/>
    <w:rsid w:val="00307E57"/>
    <w:rsid w:val="00315460"/>
    <w:rsid w:val="0032255B"/>
    <w:rsid w:val="0032281D"/>
    <w:rsid w:val="003272C6"/>
    <w:rsid w:val="00335A67"/>
    <w:rsid w:val="00336D4C"/>
    <w:rsid w:val="00336F5D"/>
    <w:rsid w:val="0034541E"/>
    <w:rsid w:val="00347447"/>
    <w:rsid w:val="00347BA4"/>
    <w:rsid w:val="00366879"/>
    <w:rsid w:val="003708FC"/>
    <w:rsid w:val="003736C2"/>
    <w:rsid w:val="00375357"/>
    <w:rsid w:val="003822C9"/>
    <w:rsid w:val="00384ADE"/>
    <w:rsid w:val="00386F49"/>
    <w:rsid w:val="00392D7D"/>
    <w:rsid w:val="003979B9"/>
    <w:rsid w:val="003A0FDA"/>
    <w:rsid w:val="003C4412"/>
    <w:rsid w:val="003E1423"/>
    <w:rsid w:val="003E7731"/>
    <w:rsid w:val="003F06E6"/>
    <w:rsid w:val="003F5310"/>
    <w:rsid w:val="003F7530"/>
    <w:rsid w:val="00410748"/>
    <w:rsid w:val="00412FC8"/>
    <w:rsid w:val="00420A12"/>
    <w:rsid w:val="0043276D"/>
    <w:rsid w:val="00441B7D"/>
    <w:rsid w:val="00445049"/>
    <w:rsid w:val="00456745"/>
    <w:rsid w:val="00457B39"/>
    <w:rsid w:val="004677B8"/>
    <w:rsid w:val="0047501D"/>
    <w:rsid w:val="00475F33"/>
    <w:rsid w:val="00481373"/>
    <w:rsid w:val="00482506"/>
    <w:rsid w:val="00482DD4"/>
    <w:rsid w:val="004861A3"/>
    <w:rsid w:val="0048747A"/>
    <w:rsid w:val="00494EC7"/>
    <w:rsid w:val="00496368"/>
    <w:rsid w:val="00497421"/>
    <w:rsid w:val="00497811"/>
    <w:rsid w:val="004A1360"/>
    <w:rsid w:val="004B6E2B"/>
    <w:rsid w:val="004C0153"/>
    <w:rsid w:val="004C165E"/>
    <w:rsid w:val="004C5495"/>
    <w:rsid w:val="004C64F4"/>
    <w:rsid w:val="004D049D"/>
    <w:rsid w:val="004E04E0"/>
    <w:rsid w:val="004E346C"/>
    <w:rsid w:val="004F0A23"/>
    <w:rsid w:val="004F4D6B"/>
    <w:rsid w:val="005009B2"/>
    <w:rsid w:val="00501F35"/>
    <w:rsid w:val="00507403"/>
    <w:rsid w:val="00510A9A"/>
    <w:rsid w:val="005114D5"/>
    <w:rsid w:val="00511CE4"/>
    <w:rsid w:val="005169E1"/>
    <w:rsid w:val="00534633"/>
    <w:rsid w:val="00534B62"/>
    <w:rsid w:val="00547B2B"/>
    <w:rsid w:val="00550D25"/>
    <w:rsid w:val="005543CD"/>
    <w:rsid w:val="00560728"/>
    <w:rsid w:val="00560E82"/>
    <w:rsid w:val="00585BBF"/>
    <w:rsid w:val="0059695F"/>
    <w:rsid w:val="00597C10"/>
    <w:rsid w:val="005A397C"/>
    <w:rsid w:val="005B2006"/>
    <w:rsid w:val="005C6537"/>
    <w:rsid w:val="005E0DCA"/>
    <w:rsid w:val="005E13C0"/>
    <w:rsid w:val="005F25D4"/>
    <w:rsid w:val="00604177"/>
    <w:rsid w:val="00620DD4"/>
    <w:rsid w:val="006216F3"/>
    <w:rsid w:val="00642C2E"/>
    <w:rsid w:val="00645D7E"/>
    <w:rsid w:val="006510DB"/>
    <w:rsid w:val="00651195"/>
    <w:rsid w:val="006513EC"/>
    <w:rsid w:val="00654E61"/>
    <w:rsid w:val="006600BA"/>
    <w:rsid w:val="006645DF"/>
    <w:rsid w:val="00665229"/>
    <w:rsid w:val="00670B2A"/>
    <w:rsid w:val="00692F9B"/>
    <w:rsid w:val="00693119"/>
    <w:rsid w:val="006A72EB"/>
    <w:rsid w:val="006B185B"/>
    <w:rsid w:val="006B21B1"/>
    <w:rsid w:val="006B3432"/>
    <w:rsid w:val="006B3E2B"/>
    <w:rsid w:val="006C1D6C"/>
    <w:rsid w:val="006C378F"/>
    <w:rsid w:val="006D70E8"/>
    <w:rsid w:val="006E0BA0"/>
    <w:rsid w:val="006E75A6"/>
    <w:rsid w:val="006F3B71"/>
    <w:rsid w:val="006F75C2"/>
    <w:rsid w:val="0070279C"/>
    <w:rsid w:val="0070287F"/>
    <w:rsid w:val="00703F8C"/>
    <w:rsid w:val="00713F88"/>
    <w:rsid w:val="00714A80"/>
    <w:rsid w:val="00714F3B"/>
    <w:rsid w:val="00732F04"/>
    <w:rsid w:val="00750CC1"/>
    <w:rsid w:val="007523A1"/>
    <w:rsid w:val="00753D7C"/>
    <w:rsid w:val="0076783E"/>
    <w:rsid w:val="00770BA6"/>
    <w:rsid w:val="00773F2C"/>
    <w:rsid w:val="007A5A15"/>
    <w:rsid w:val="007B7011"/>
    <w:rsid w:val="007B7051"/>
    <w:rsid w:val="007C53D4"/>
    <w:rsid w:val="007D4728"/>
    <w:rsid w:val="007D79CA"/>
    <w:rsid w:val="007E6AD7"/>
    <w:rsid w:val="007E7B99"/>
    <w:rsid w:val="007F01F6"/>
    <w:rsid w:val="007F3E97"/>
    <w:rsid w:val="007F4A19"/>
    <w:rsid w:val="007F5DE8"/>
    <w:rsid w:val="007F71E3"/>
    <w:rsid w:val="00800060"/>
    <w:rsid w:val="00817A4A"/>
    <w:rsid w:val="008340C2"/>
    <w:rsid w:val="008351F0"/>
    <w:rsid w:val="0083617D"/>
    <w:rsid w:val="00836A20"/>
    <w:rsid w:val="00841D0C"/>
    <w:rsid w:val="00870999"/>
    <w:rsid w:val="00874367"/>
    <w:rsid w:val="0087688D"/>
    <w:rsid w:val="00876A69"/>
    <w:rsid w:val="00883C8A"/>
    <w:rsid w:val="00884838"/>
    <w:rsid w:val="0088723F"/>
    <w:rsid w:val="00887EEF"/>
    <w:rsid w:val="008A130B"/>
    <w:rsid w:val="008A2B39"/>
    <w:rsid w:val="008A45AE"/>
    <w:rsid w:val="008A4A54"/>
    <w:rsid w:val="008B4436"/>
    <w:rsid w:val="008B5557"/>
    <w:rsid w:val="008B67FD"/>
    <w:rsid w:val="008B692E"/>
    <w:rsid w:val="008B7571"/>
    <w:rsid w:val="008D0E2F"/>
    <w:rsid w:val="008D22A9"/>
    <w:rsid w:val="008E00E4"/>
    <w:rsid w:val="008E2CE1"/>
    <w:rsid w:val="008F015E"/>
    <w:rsid w:val="008F0DB5"/>
    <w:rsid w:val="008F473B"/>
    <w:rsid w:val="008F61C8"/>
    <w:rsid w:val="00904899"/>
    <w:rsid w:val="009057B0"/>
    <w:rsid w:val="00905E4E"/>
    <w:rsid w:val="009063CA"/>
    <w:rsid w:val="00906404"/>
    <w:rsid w:val="00906A9C"/>
    <w:rsid w:val="00916689"/>
    <w:rsid w:val="00916B25"/>
    <w:rsid w:val="00917A38"/>
    <w:rsid w:val="00921774"/>
    <w:rsid w:val="00932C3D"/>
    <w:rsid w:val="0093694B"/>
    <w:rsid w:val="00937E3C"/>
    <w:rsid w:val="00946C04"/>
    <w:rsid w:val="00947063"/>
    <w:rsid w:val="00953E23"/>
    <w:rsid w:val="00962557"/>
    <w:rsid w:val="00962E6A"/>
    <w:rsid w:val="00970D40"/>
    <w:rsid w:val="00974CCA"/>
    <w:rsid w:val="0097767B"/>
    <w:rsid w:val="0098258C"/>
    <w:rsid w:val="0098394F"/>
    <w:rsid w:val="00983BEE"/>
    <w:rsid w:val="00985294"/>
    <w:rsid w:val="00997E90"/>
    <w:rsid w:val="009A4516"/>
    <w:rsid w:val="009C1635"/>
    <w:rsid w:val="009C395B"/>
    <w:rsid w:val="009E14D8"/>
    <w:rsid w:val="009E2EA8"/>
    <w:rsid w:val="009E7878"/>
    <w:rsid w:val="009F3CCE"/>
    <w:rsid w:val="009F43BE"/>
    <w:rsid w:val="009F7F61"/>
    <w:rsid w:val="00A07676"/>
    <w:rsid w:val="00A16001"/>
    <w:rsid w:val="00A2384A"/>
    <w:rsid w:val="00A332FD"/>
    <w:rsid w:val="00A34728"/>
    <w:rsid w:val="00A426C9"/>
    <w:rsid w:val="00A46E02"/>
    <w:rsid w:val="00A54FD6"/>
    <w:rsid w:val="00A65981"/>
    <w:rsid w:val="00A70F3D"/>
    <w:rsid w:val="00A75848"/>
    <w:rsid w:val="00A80293"/>
    <w:rsid w:val="00A81598"/>
    <w:rsid w:val="00A86ECD"/>
    <w:rsid w:val="00A90976"/>
    <w:rsid w:val="00A9305C"/>
    <w:rsid w:val="00A94F91"/>
    <w:rsid w:val="00A95998"/>
    <w:rsid w:val="00AA1A0D"/>
    <w:rsid w:val="00AA60B3"/>
    <w:rsid w:val="00AB2D32"/>
    <w:rsid w:val="00AB74C8"/>
    <w:rsid w:val="00AC12A8"/>
    <w:rsid w:val="00AC290D"/>
    <w:rsid w:val="00AD6B51"/>
    <w:rsid w:val="00AE262F"/>
    <w:rsid w:val="00AE5051"/>
    <w:rsid w:val="00AF4597"/>
    <w:rsid w:val="00AF6E13"/>
    <w:rsid w:val="00AF72D8"/>
    <w:rsid w:val="00B005A5"/>
    <w:rsid w:val="00B0250B"/>
    <w:rsid w:val="00B22A3B"/>
    <w:rsid w:val="00B31C48"/>
    <w:rsid w:val="00B33454"/>
    <w:rsid w:val="00B415F1"/>
    <w:rsid w:val="00B4586C"/>
    <w:rsid w:val="00B53D7A"/>
    <w:rsid w:val="00B57543"/>
    <w:rsid w:val="00B575A5"/>
    <w:rsid w:val="00B633B4"/>
    <w:rsid w:val="00B704CB"/>
    <w:rsid w:val="00B726D1"/>
    <w:rsid w:val="00B72D2D"/>
    <w:rsid w:val="00B93405"/>
    <w:rsid w:val="00B96FF2"/>
    <w:rsid w:val="00B97D2C"/>
    <w:rsid w:val="00BA46F7"/>
    <w:rsid w:val="00BA7588"/>
    <w:rsid w:val="00BC1742"/>
    <w:rsid w:val="00BC210F"/>
    <w:rsid w:val="00BC7518"/>
    <w:rsid w:val="00BD01C1"/>
    <w:rsid w:val="00BD5F15"/>
    <w:rsid w:val="00BE27C7"/>
    <w:rsid w:val="00BF181F"/>
    <w:rsid w:val="00BF1E91"/>
    <w:rsid w:val="00C0110F"/>
    <w:rsid w:val="00C07391"/>
    <w:rsid w:val="00C17F2A"/>
    <w:rsid w:val="00C444F2"/>
    <w:rsid w:val="00C45593"/>
    <w:rsid w:val="00C66E05"/>
    <w:rsid w:val="00C71229"/>
    <w:rsid w:val="00C71ECC"/>
    <w:rsid w:val="00C724CF"/>
    <w:rsid w:val="00C75573"/>
    <w:rsid w:val="00C80067"/>
    <w:rsid w:val="00C937D9"/>
    <w:rsid w:val="00C975C3"/>
    <w:rsid w:val="00CA04C7"/>
    <w:rsid w:val="00CA211B"/>
    <w:rsid w:val="00CA5E60"/>
    <w:rsid w:val="00CB6821"/>
    <w:rsid w:val="00CD6D61"/>
    <w:rsid w:val="00CE11E0"/>
    <w:rsid w:val="00CE6B52"/>
    <w:rsid w:val="00CE76FC"/>
    <w:rsid w:val="00CF6B84"/>
    <w:rsid w:val="00D02282"/>
    <w:rsid w:val="00D026FB"/>
    <w:rsid w:val="00D15FB5"/>
    <w:rsid w:val="00D25A70"/>
    <w:rsid w:val="00D26BC8"/>
    <w:rsid w:val="00D27668"/>
    <w:rsid w:val="00D654A9"/>
    <w:rsid w:val="00D82681"/>
    <w:rsid w:val="00D87771"/>
    <w:rsid w:val="00D91935"/>
    <w:rsid w:val="00D961EF"/>
    <w:rsid w:val="00DA442A"/>
    <w:rsid w:val="00DB4EE3"/>
    <w:rsid w:val="00DB6D3D"/>
    <w:rsid w:val="00DC45D5"/>
    <w:rsid w:val="00DC67F9"/>
    <w:rsid w:val="00DC7B15"/>
    <w:rsid w:val="00DD0550"/>
    <w:rsid w:val="00DE650E"/>
    <w:rsid w:val="00DF2CFD"/>
    <w:rsid w:val="00E003D2"/>
    <w:rsid w:val="00E07AD1"/>
    <w:rsid w:val="00E07B6E"/>
    <w:rsid w:val="00E17AC8"/>
    <w:rsid w:val="00E23708"/>
    <w:rsid w:val="00E34BB8"/>
    <w:rsid w:val="00E36490"/>
    <w:rsid w:val="00E5720D"/>
    <w:rsid w:val="00E5796F"/>
    <w:rsid w:val="00E66C2A"/>
    <w:rsid w:val="00E7015D"/>
    <w:rsid w:val="00E7185C"/>
    <w:rsid w:val="00E73BBC"/>
    <w:rsid w:val="00E745A7"/>
    <w:rsid w:val="00E80DA5"/>
    <w:rsid w:val="00E826DD"/>
    <w:rsid w:val="00E84B35"/>
    <w:rsid w:val="00E859AF"/>
    <w:rsid w:val="00E87E05"/>
    <w:rsid w:val="00E94E60"/>
    <w:rsid w:val="00E97010"/>
    <w:rsid w:val="00EA1E2A"/>
    <w:rsid w:val="00EB191C"/>
    <w:rsid w:val="00EB37B5"/>
    <w:rsid w:val="00EB53FC"/>
    <w:rsid w:val="00EC3BF7"/>
    <w:rsid w:val="00ED04C6"/>
    <w:rsid w:val="00ED2513"/>
    <w:rsid w:val="00ED25C3"/>
    <w:rsid w:val="00ED477C"/>
    <w:rsid w:val="00ED7D0A"/>
    <w:rsid w:val="00EF1F55"/>
    <w:rsid w:val="00EF45B0"/>
    <w:rsid w:val="00F005E0"/>
    <w:rsid w:val="00F00775"/>
    <w:rsid w:val="00F016F2"/>
    <w:rsid w:val="00F1639F"/>
    <w:rsid w:val="00F21129"/>
    <w:rsid w:val="00F34E26"/>
    <w:rsid w:val="00F422B5"/>
    <w:rsid w:val="00F4341C"/>
    <w:rsid w:val="00F46F1D"/>
    <w:rsid w:val="00F6137A"/>
    <w:rsid w:val="00F6427C"/>
    <w:rsid w:val="00F64BD7"/>
    <w:rsid w:val="00F650CF"/>
    <w:rsid w:val="00F81B44"/>
    <w:rsid w:val="00F82D25"/>
    <w:rsid w:val="00F91045"/>
    <w:rsid w:val="00F93452"/>
    <w:rsid w:val="00F936E1"/>
    <w:rsid w:val="00FA1FB5"/>
    <w:rsid w:val="00FB0BA8"/>
    <w:rsid w:val="00FB7928"/>
    <w:rsid w:val="00FC1840"/>
    <w:rsid w:val="00FC230C"/>
    <w:rsid w:val="00FC6666"/>
    <w:rsid w:val="00FC755C"/>
    <w:rsid w:val="00FE5CF7"/>
    <w:rsid w:val="00FF0167"/>
    <w:rsid w:val="00FF2B66"/>
    <w:rsid w:val="00FF2D10"/>
    <w:rsid w:val="00FF60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1810EA7A-5008-4388-BAFE-6E590FE7C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0447B"/>
    <w:pPr>
      <w:spacing w:after="200" w:line="276" w:lineRule="auto"/>
    </w:pPr>
    <w:rPr>
      <w:rFonts w:ascii="Calibri" w:eastAsia="Calibri" w:hAnsi="Calibri"/>
      <w:sz w:val="22"/>
      <w:szCs w:val="22"/>
      <w:lang w:eastAsia="en-US"/>
    </w:rPr>
  </w:style>
  <w:style w:type="paragraph" w:styleId="Nadpis1">
    <w:name w:val="heading 1"/>
    <w:basedOn w:val="Normln"/>
    <w:next w:val="Normln"/>
    <w:qFormat/>
    <w:rsid w:val="0000447B"/>
    <w:pPr>
      <w:keepNext/>
      <w:numPr>
        <w:numId w:val="1"/>
      </w:numPr>
      <w:spacing w:before="360" w:after="180"/>
      <w:outlineLvl w:val="0"/>
    </w:pPr>
    <w:rPr>
      <w:b/>
      <w:bCs/>
      <w:kern w:val="1"/>
      <w:sz w:val="28"/>
      <w:szCs w:val="32"/>
    </w:rPr>
  </w:style>
  <w:style w:type="paragraph" w:styleId="Nadpis2">
    <w:name w:val="heading 2"/>
    <w:basedOn w:val="Normln"/>
    <w:next w:val="Normln"/>
    <w:qFormat/>
    <w:rsid w:val="0000447B"/>
    <w:pPr>
      <w:keepNext/>
      <w:numPr>
        <w:ilvl w:val="1"/>
        <w:numId w:val="1"/>
      </w:numPr>
      <w:spacing w:before="240" w:after="60" w:line="240" w:lineRule="atLeast"/>
      <w:ind w:left="601" w:right="-34" w:hanging="601"/>
      <w:jc w:val="both"/>
      <w:outlineLvl w:val="1"/>
    </w:pPr>
    <w:rPr>
      <w:rFonts w:ascii="Arial" w:hAnsi="Arial" w:cs="Arial"/>
      <w:b/>
      <w:bCs/>
      <w:i/>
      <w:iCs/>
      <w:sz w:val="28"/>
      <w:szCs w:val="28"/>
    </w:rPr>
  </w:style>
  <w:style w:type="paragraph" w:styleId="Nadpis6">
    <w:name w:val="heading 6"/>
    <w:basedOn w:val="Normln"/>
    <w:next w:val="Normln"/>
    <w:qFormat/>
    <w:rsid w:val="0000447B"/>
    <w:pPr>
      <w:numPr>
        <w:ilvl w:val="5"/>
        <w:numId w:val="1"/>
      </w:numPr>
      <w:spacing w:before="240" w:after="60"/>
      <w:outlineLvl w:val="5"/>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00447B"/>
    <w:rPr>
      <w:rFonts w:ascii="Times New Roman" w:hAnsi="Times New Roman" w:cs="Times New Roman"/>
    </w:rPr>
  </w:style>
  <w:style w:type="character" w:customStyle="1" w:styleId="WW8Num3z0">
    <w:name w:val="WW8Num3z0"/>
    <w:rsid w:val="0000447B"/>
    <w:rPr>
      <w:b/>
    </w:rPr>
  </w:style>
  <w:style w:type="character" w:customStyle="1" w:styleId="WW8Num4z0">
    <w:name w:val="WW8Num4z0"/>
    <w:rsid w:val="0000447B"/>
    <w:rPr>
      <w:b/>
      <w:color w:val="auto"/>
    </w:rPr>
  </w:style>
  <w:style w:type="character" w:customStyle="1" w:styleId="WW8Num5z0">
    <w:name w:val="WW8Num5z0"/>
    <w:rsid w:val="0000447B"/>
    <w:rPr>
      <w:rFonts w:ascii="Times New Roman" w:eastAsia="Times New Roman" w:hAnsi="Times New Roman" w:cs="Times New Roman"/>
      <w:b/>
    </w:rPr>
  </w:style>
  <w:style w:type="character" w:customStyle="1" w:styleId="WW8Num6z0">
    <w:name w:val="WW8Num6z0"/>
    <w:rsid w:val="0000447B"/>
    <w:rPr>
      <w:rFonts w:ascii="Symbol" w:hAnsi="Symbol"/>
    </w:rPr>
  </w:style>
  <w:style w:type="character" w:customStyle="1" w:styleId="WW8Num7z0">
    <w:name w:val="WW8Num7z0"/>
    <w:rsid w:val="0000447B"/>
    <w:rPr>
      <w:b/>
    </w:rPr>
  </w:style>
  <w:style w:type="character" w:customStyle="1" w:styleId="WW8Num8z0">
    <w:name w:val="WW8Num8z0"/>
    <w:rsid w:val="0000447B"/>
    <w:rPr>
      <w:b/>
      <w:color w:val="auto"/>
    </w:rPr>
  </w:style>
  <w:style w:type="character" w:customStyle="1" w:styleId="WW8Num9z0">
    <w:name w:val="WW8Num9z0"/>
    <w:rsid w:val="0000447B"/>
    <w:rPr>
      <w:b/>
    </w:rPr>
  </w:style>
  <w:style w:type="character" w:customStyle="1" w:styleId="Absatz-Standardschriftart">
    <w:name w:val="Absatz-Standardschriftart"/>
    <w:rsid w:val="0000447B"/>
  </w:style>
  <w:style w:type="character" w:customStyle="1" w:styleId="WW8Num10z0">
    <w:name w:val="WW8Num10z0"/>
    <w:rsid w:val="0000447B"/>
    <w:rPr>
      <w:rFonts w:ascii="Symbol" w:hAnsi="Symbol"/>
    </w:rPr>
  </w:style>
  <w:style w:type="character" w:customStyle="1" w:styleId="WW8Num10z1">
    <w:name w:val="WW8Num10z1"/>
    <w:rsid w:val="0000447B"/>
    <w:rPr>
      <w:rFonts w:ascii="Courier New" w:hAnsi="Courier New" w:cs="Courier New"/>
    </w:rPr>
  </w:style>
  <w:style w:type="character" w:customStyle="1" w:styleId="WW8Num10z2">
    <w:name w:val="WW8Num10z2"/>
    <w:rsid w:val="0000447B"/>
    <w:rPr>
      <w:rFonts w:ascii="Wingdings" w:hAnsi="Wingdings"/>
    </w:rPr>
  </w:style>
  <w:style w:type="character" w:customStyle="1" w:styleId="WW8Num13z0">
    <w:name w:val="WW8Num13z0"/>
    <w:rsid w:val="0000447B"/>
    <w:rPr>
      <w:rFonts w:ascii="Symbol" w:hAnsi="Symbol"/>
    </w:rPr>
  </w:style>
  <w:style w:type="character" w:customStyle="1" w:styleId="WW8Num13z1">
    <w:name w:val="WW8Num13z1"/>
    <w:rsid w:val="0000447B"/>
    <w:rPr>
      <w:rFonts w:ascii="Courier New" w:hAnsi="Courier New" w:cs="Courier New"/>
    </w:rPr>
  </w:style>
  <w:style w:type="character" w:customStyle="1" w:styleId="WW8Num13z2">
    <w:name w:val="WW8Num13z2"/>
    <w:rsid w:val="0000447B"/>
    <w:rPr>
      <w:rFonts w:ascii="Wingdings" w:hAnsi="Wingdings"/>
    </w:rPr>
  </w:style>
  <w:style w:type="character" w:customStyle="1" w:styleId="WW8Num14z0">
    <w:name w:val="WW8Num14z0"/>
    <w:rsid w:val="0000447B"/>
    <w:rPr>
      <w:rFonts w:ascii="Times New Roman" w:hAnsi="Times New Roman" w:cs="Times New Roman"/>
      <w:b/>
    </w:rPr>
  </w:style>
  <w:style w:type="character" w:customStyle="1" w:styleId="WW8Num15z0">
    <w:name w:val="WW8Num15z0"/>
    <w:rsid w:val="0000447B"/>
    <w:rPr>
      <w:rFonts w:ascii="Times New Roman" w:hAnsi="Times New Roman" w:cs="Times New Roman"/>
    </w:rPr>
  </w:style>
  <w:style w:type="character" w:customStyle="1" w:styleId="WW8Num16z0">
    <w:name w:val="WW8Num16z0"/>
    <w:rsid w:val="0000447B"/>
    <w:rPr>
      <w:rFonts w:ascii="Wingdings" w:hAnsi="Wingdings"/>
    </w:rPr>
  </w:style>
  <w:style w:type="character" w:customStyle="1" w:styleId="WW8Num16z1">
    <w:name w:val="WW8Num16z1"/>
    <w:rsid w:val="0000447B"/>
    <w:rPr>
      <w:rFonts w:ascii="Courier New" w:hAnsi="Courier New" w:cs="Courier New"/>
    </w:rPr>
  </w:style>
  <w:style w:type="character" w:customStyle="1" w:styleId="WW8Num16z3">
    <w:name w:val="WW8Num16z3"/>
    <w:rsid w:val="0000447B"/>
    <w:rPr>
      <w:rFonts w:ascii="Symbol" w:hAnsi="Symbol"/>
    </w:rPr>
  </w:style>
  <w:style w:type="character" w:customStyle="1" w:styleId="WW8Num17z0">
    <w:name w:val="WW8Num17z0"/>
    <w:rsid w:val="0000447B"/>
    <w:rPr>
      <w:rFonts w:ascii="Times New Roman" w:hAnsi="Times New Roman" w:cs="Times New Roman"/>
    </w:rPr>
  </w:style>
  <w:style w:type="character" w:customStyle="1" w:styleId="WW8Num18z0">
    <w:name w:val="WW8Num18z0"/>
    <w:rsid w:val="0000447B"/>
    <w:rPr>
      <w:rFonts w:ascii="Symbol" w:hAnsi="Symbol"/>
    </w:rPr>
  </w:style>
  <w:style w:type="character" w:customStyle="1" w:styleId="WW8Num18z1">
    <w:name w:val="WW8Num18z1"/>
    <w:rsid w:val="0000447B"/>
    <w:rPr>
      <w:rFonts w:ascii="Courier New" w:hAnsi="Courier New" w:cs="Courier New"/>
    </w:rPr>
  </w:style>
  <w:style w:type="character" w:customStyle="1" w:styleId="WW8Num18z2">
    <w:name w:val="WW8Num18z2"/>
    <w:rsid w:val="0000447B"/>
    <w:rPr>
      <w:rFonts w:ascii="Wingdings" w:hAnsi="Wingdings"/>
    </w:rPr>
  </w:style>
  <w:style w:type="character" w:customStyle="1" w:styleId="WW8Num19z0">
    <w:name w:val="WW8Num19z0"/>
    <w:rsid w:val="0000447B"/>
    <w:rPr>
      <w:b/>
    </w:rPr>
  </w:style>
  <w:style w:type="character" w:customStyle="1" w:styleId="WW8Num20z0">
    <w:name w:val="WW8Num20z0"/>
    <w:rsid w:val="0000447B"/>
    <w:rPr>
      <w:rFonts w:ascii="Times New Roman" w:hAnsi="Times New Roman" w:cs="Times New Roman"/>
    </w:rPr>
  </w:style>
  <w:style w:type="character" w:customStyle="1" w:styleId="WW8NumSt2z0">
    <w:name w:val="WW8NumSt2z0"/>
    <w:rsid w:val="0000447B"/>
    <w:rPr>
      <w:rFonts w:ascii="Times New Roman" w:hAnsi="Times New Roman" w:cs="Times New Roman"/>
    </w:rPr>
  </w:style>
  <w:style w:type="character" w:customStyle="1" w:styleId="WW8NumSt3z0">
    <w:name w:val="WW8NumSt3z0"/>
    <w:rsid w:val="0000447B"/>
    <w:rPr>
      <w:rFonts w:ascii="Times New Roman" w:hAnsi="Times New Roman" w:cs="Times New Roman"/>
    </w:rPr>
  </w:style>
  <w:style w:type="character" w:customStyle="1" w:styleId="WW8NumSt4z0">
    <w:name w:val="WW8NumSt4z0"/>
    <w:rsid w:val="0000447B"/>
    <w:rPr>
      <w:rFonts w:ascii="Times New Roman" w:hAnsi="Times New Roman" w:cs="Times New Roman"/>
    </w:rPr>
  </w:style>
  <w:style w:type="character" w:customStyle="1" w:styleId="WW8NumSt6z0">
    <w:name w:val="WW8NumSt6z0"/>
    <w:rsid w:val="0000447B"/>
    <w:rPr>
      <w:rFonts w:ascii="Times New Roman" w:hAnsi="Times New Roman" w:cs="Times New Roman"/>
    </w:rPr>
  </w:style>
  <w:style w:type="character" w:customStyle="1" w:styleId="WW8NumSt8z0">
    <w:name w:val="WW8NumSt8z0"/>
    <w:rsid w:val="0000447B"/>
    <w:rPr>
      <w:rFonts w:ascii="Times New Roman" w:hAnsi="Times New Roman" w:cs="Times New Roman"/>
    </w:rPr>
  </w:style>
  <w:style w:type="character" w:customStyle="1" w:styleId="WW8NumSt9z0">
    <w:name w:val="WW8NumSt9z0"/>
    <w:rsid w:val="0000447B"/>
    <w:rPr>
      <w:rFonts w:ascii="Times New Roman" w:hAnsi="Times New Roman" w:cs="Times New Roman"/>
    </w:rPr>
  </w:style>
  <w:style w:type="character" w:customStyle="1" w:styleId="WW8NumSt10z0">
    <w:name w:val="WW8NumSt10z0"/>
    <w:rsid w:val="0000447B"/>
    <w:rPr>
      <w:rFonts w:ascii="Times New Roman" w:hAnsi="Times New Roman" w:cs="Times New Roman"/>
    </w:rPr>
  </w:style>
  <w:style w:type="character" w:customStyle="1" w:styleId="WW8NumSt11z0">
    <w:name w:val="WW8NumSt11z0"/>
    <w:rsid w:val="0000447B"/>
    <w:rPr>
      <w:rFonts w:ascii="Times New Roman" w:hAnsi="Times New Roman" w:cs="Times New Roman"/>
    </w:rPr>
  </w:style>
  <w:style w:type="character" w:customStyle="1" w:styleId="WW8NumSt12z0">
    <w:name w:val="WW8NumSt12z0"/>
    <w:rsid w:val="0000447B"/>
    <w:rPr>
      <w:rFonts w:ascii="Symbol" w:hAnsi="Symbol"/>
    </w:rPr>
  </w:style>
  <w:style w:type="character" w:customStyle="1" w:styleId="WW8NumSt14z0">
    <w:name w:val="WW8NumSt14z0"/>
    <w:rsid w:val="0000447B"/>
    <w:rPr>
      <w:rFonts w:ascii="Times New Roman" w:hAnsi="Times New Roman" w:cs="Times New Roman"/>
    </w:rPr>
  </w:style>
  <w:style w:type="character" w:customStyle="1" w:styleId="WW8NumSt15z0">
    <w:name w:val="WW8NumSt15z0"/>
    <w:rsid w:val="0000447B"/>
    <w:rPr>
      <w:rFonts w:ascii="Times New Roman" w:hAnsi="Times New Roman" w:cs="Times New Roman"/>
    </w:rPr>
  </w:style>
  <w:style w:type="character" w:customStyle="1" w:styleId="Standardnpsmoodstavce1">
    <w:name w:val="Standardní písmo odstavce1"/>
    <w:rsid w:val="0000447B"/>
  </w:style>
  <w:style w:type="character" w:styleId="Hypertextovodkaz">
    <w:name w:val="Hyperlink"/>
    <w:rsid w:val="0000447B"/>
    <w:rPr>
      <w:color w:val="0000FF"/>
      <w:u w:val="single"/>
    </w:rPr>
  </w:style>
  <w:style w:type="character" w:customStyle="1" w:styleId="CharChar">
    <w:name w:val="Char Char"/>
    <w:rsid w:val="0000447B"/>
    <w:rPr>
      <w:b/>
      <w:bCs/>
      <w:kern w:val="1"/>
      <w:sz w:val="28"/>
      <w:szCs w:val="32"/>
      <w:lang w:val="cs-CZ" w:eastAsia="ar-SA" w:bidi="ar-SA"/>
    </w:rPr>
  </w:style>
  <w:style w:type="character" w:customStyle="1" w:styleId="NadpispodkapitolyCharChar">
    <w:name w:val="Nadpis podkapitoly Char Char"/>
    <w:rsid w:val="0000447B"/>
    <w:rPr>
      <w:b/>
      <w:bCs/>
      <w:kern w:val="1"/>
      <w:sz w:val="24"/>
      <w:szCs w:val="32"/>
      <w:lang w:val="cs-CZ" w:eastAsia="ar-SA" w:bidi="ar-SA"/>
    </w:rPr>
  </w:style>
  <w:style w:type="character" w:customStyle="1" w:styleId="Symbolyproslovn">
    <w:name w:val="Symboly pro číslování"/>
    <w:rsid w:val="0000447B"/>
  </w:style>
  <w:style w:type="paragraph" w:customStyle="1" w:styleId="Nadpis">
    <w:name w:val="Nadpis"/>
    <w:basedOn w:val="Normln"/>
    <w:next w:val="Zkladntext"/>
    <w:rsid w:val="0000447B"/>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7E6AD7"/>
    <w:pPr>
      <w:spacing w:after="0" w:line="240" w:lineRule="auto"/>
      <w:jc w:val="both"/>
    </w:pPr>
    <w:rPr>
      <w:rFonts w:ascii="Times New Roman" w:eastAsia="Times New Roman" w:hAnsi="Times New Roman"/>
      <w:b/>
      <w:sz w:val="28"/>
      <w:szCs w:val="20"/>
    </w:rPr>
  </w:style>
  <w:style w:type="paragraph" w:styleId="Seznam">
    <w:name w:val="List"/>
    <w:basedOn w:val="Zkladntext"/>
    <w:rsid w:val="0000447B"/>
    <w:rPr>
      <w:rFonts w:cs="Tahoma"/>
    </w:rPr>
  </w:style>
  <w:style w:type="paragraph" w:customStyle="1" w:styleId="Popisek">
    <w:name w:val="Popisek"/>
    <w:basedOn w:val="Normln"/>
    <w:rsid w:val="0000447B"/>
    <w:pPr>
      <w:suppressLineNumbers/>
      <w:spacing w:before="120" w:after="120"/>
    </w:pPr>
    <w:rPr>
      <w:rFonts w:cs="Tahoma"/>
      <w:i/>
      <w:iCs/>
      <w:sz w:val="24"/>
      <w:szCs w:val="24"/>
    </w:rPr>
  </w:style>
  <w:style w:type="paragraph" w:customStyle="1" w:styleId="Rejstk">
    <w:name w:val="Rejstřík"/>
    <w:basedOn w:val="Normln"/>
    <w:rsid w:val="0000447B"/>
    <w:pPr>
      <w:suppressLineNumbers/>
    </w:pPr>
    <w:rPr>
      <w:rFonts w:cs="Tahoma"/>
    </w:rPr>
  </w:style>
  <w:style w:type="paragraph" w:styleId="Nzev">
    <w:name w:val="Title"/>
    <w:basedOn w:val="Normln"/>
    <w:next w:val="Normln"/>
    <w:qFormat/>
    <w:rsid w:val="0000447B"/>
    <w:pPr>
      <w:spacing w:before="360" w:after="180"/>
    </w:pPr>
    <w:rPr>
      <w:b/>
      <w:bCs/>
      <w:kern w:val="1"/>
      <w:szCs w:val="32"/>
    </w:rPr>
  </w:style>
  <w:style w:type="paragraph" w:styleId="Podtitul">
    <w:name w:val="Subtitle"/>
    <w:basedOn w:val="Nadpis"/>
    <w:next w:val="Zkladntext"/>
    <w:qFormat/>
    <w:rsid w:val="0000447B"/>
    <w:pPr>
      <w:jc w:val="center"/>
    </w:pPr>
    <w:rPr>
      <w:i/>
      <w:iCs/>
    </w:rPr>
  </w:style>
  <w:style w:type="paragraph" w:styleId="Odstavecseseznamem">
    <w:name w:val="List Paragraph"/>
    <w:basedOn w:val="Normln"/>
    <w:uiPriority w:val="34"/>
    <w:qFormat/>
    <w:rsid w:val="007E6AD7"/>
    <w:pPr>
      <w:ind w:left="708"/>
    </w:pPr>
  </w:style>
  <w:style w:type="paragraph" w:customStyle="1" w:styleId="Obsahtabulky">
    <w:name w:val="Obsah tabulky"/>
    <w:basedOn w:val="Normln"/>
    <w:rsid w:val="0000447B"/>
    <w:pPr>
      <w:suppressLineNumbers/>
    </w:pPr>
  </w:style>
  <w:style w:type="paragraph" w:customStyle="1" w:styleId="Nadpistabulky">
    <w:name w:val="Nadpis tabulky"/>
    <w:basedOn w:val="Obsahtabulky"/>
    <w:rsid w:val="0000447B"/>
    <w:pPr>
      <w:jc w:val="center"/>
    </w:pPr>
    <w:rPr>
      <w:b/>
      <w:bCs/>
    </w:rPr>
  </w:style>
  <w:style w:type="paragraph" w:customStyle="1" w:styleId="DefaultText">
    <w:name w:val="Default Text"/>
    <w:basedOn w:val="Normln"/>
    <w:rsid w:val="0000447B"/>
    <w:rPr>
      <w:rFonts w:ascii="Times New Roman" w:hAnsi="Times New Roman"/>
      <w:sz w:val="24"/>
    </w:rPr>
  </w:style>
  <w:style w:type="paragraph" w:customStyle="1" w:styleId="Zkladntext21">
    <w:name w:val="Základní text 21"/>
    <w:basedOn w:val="Normln"/>
    <w:rsid w:val="0000447B"/>
    <w:pPr>
      <w:spacing w:after="120" w:line="480" w:lineRule="auto"/>
    </w:pPr>
  </w:style>
  <w:style w:type="paragraph" w:styleId="Zhlav">
    <w:name w:val="header"/>
    <w:basedOn w:val="Normln"/>
    <w:link w:val="ZhlavChar"/>
    <w:uiPriority w:val="99"/>
    <w:rsid w:val="00300EE2"/>
    <w:pPr>
      <w:tabs>
        <w:tab w:val="center" w:pos="4536"/>
        <w:tab w:val="right" w:pos="9072"/>
      </w:tabs>
    </w:pPr>
    <w:rPr>
      <w:rFonts w:ascii="Arial" w:eastAsia="Times New Roman" w:hAnsi="Arial"/>
      <w:szCs w:val="24"/>
      <w:lang w:eastAsia="ar-SA"/>
    </w:rPr>
  </w:style>
  <w:style w:type="character" w:customStyle="1" w:styleId="ZhlavChar">
    <w:name w:val="Záhlaví Char"/>
    <w:link w:val="Zhlav"/>
    <w:uiPriority w:val="99"/>
    <w:rsid w:val="00300EE2"/>
    <w:rPr>
      <w:rFonts w:ascii="Arial" w:hAnsi="Arial"/>
      <w:sz w:val="22"/>
      <w:szCs w:val="24"/>
      <w:lang w:eastAsia="ar-SA"/>
    </w:rPr>
  </w:style>
  <w:style w:type="paragraph" w:styleId="Zpat">
    <w:name w:val="footer"/>
    <w:basedOn w:val="Normln"/>
    <w:link w:val="ZpatChar"/>
    <w:uiPriority w:val="99"/>
    <w:rsid w:val="000F3C3F"/>
    <w:pPr>
      <w:tabs>
        <w:tab w:val="center" w:pos="4536"/>
        <w:tab w:val="right" w:pos="9072"/>
      </w:tabs>
      <w:suppressAutoHyphens/>
      <w:spacing w:after="0" w:line="240" w:lineRule="auto"/>
    </w:pPr>
    <w:rPr>
      <w:rFonts w:ascii="Arial" w:eastAsia="Times New Roman" w:hAnsi="Arial"/>
      <w:sz w:val="20"/>
      <w:szCs w:val="24"/>
      <w:lang w:eastAsia="ar-SA"/>
    </w:rPr>
  </w:style>
  <w:style w:type="character" w:customStyle="1" w:styleId="ZpatChar">
    <w:name w:val="Zápatí Char"/>
    <w:link w:val="Zpat"/>
    <w:uiPriority w:val="99"/>
    <w:rsid w:val="00300EE2"/>
    <w:rPr>
      <w:rFonts w:ascii="Arial" w:hAnsi="Arial"/>
      <w:szCs w:val="24"/>
      <w:lang w:eastAsia="ar-SA"/>
    </w:rPr>
  </w:style>
  <w:style w:type="paragraph" w:styleId="Normlnweb">
    <w:name w:val="Normal (Web)"/>
    <w:basedOn w:val="Normln"/>
    <w:uiPriority w:val="99"/>
    <w:unhideWhenUsed/>
    <w:rsid w:val="00DC45D5"/>
    <w:pPr>
      <w:spacing w:before="100" w:beforeAutospacing="1" w:after="100" w:afterAutospacing="1"/>
    </w:pPr>
    <w:rPr>
      <w:rFonts w:ascii="Times New Roman" w:hAnsi="Times New Roman"/>
      <w:sz w:val="24"/>
      <w:lang w:eastAsia="cs-CZ"/>
    </w:rPr>
  </w:style>
  <w:style w:type="paragraph" w:styleId="Textbubliny">
    <w:name w:val="Balloon Text"/>
    <w:basedOn w:val="Normln"/>
    <w:link w:val="TextbublinyChar"/>
    <w:uiPriority w:val="99"/>
    <w:unhideWhenUsed/>
    <w:rsid w:val="008A45AE"/>
    <w:pPr>
      <w:spacing w:after="0" w:line="240" w:lineRule="auto"/>
    </w:pPr>
    <w:rPr>
      <w:rFonts w:ascii="Tahoma" w:hAnsi="Tahoma"/>
      <w:sz w:val="16"/>
      <w:szCs w:val="16"/>
    </w:rPr>
  </w:style>
  <w:style w:type="character" w:customStyle="1" w:styleId="TextbublinyChar">
    <w:name w:val="Text bubliny Char"/>
    <w:link w:val="Textbubliny"/>
    <w:uiPriority w:val="99"/>
    <w:rsid w:val="00904899"/>
    <w:rPr>
      <w:rFonts w:ascii="Tahoma" w:eastAsia="Calibri" w:hAnsi="Tahoma"/>
      <w:sz w:val="16"/>
      <w:szCs w:val="16"/>
      <w:lang w:eastAsia="en-US"/>
    </w:rPr>
  </w:style>
  <w:style w:type="character" w:styleId="Odkaznakoment">
    <w:name w:val="annotation reference"/>
    <w:unhideWhenUsed/>
    <w:rsid w:val="002126BF"/>
    <w:rPr>
      <w:sz w:val="16"/>
      <w:szCs w:val="16"/>
    </w:rPr>
  </w:style>
  <w:style w:type="paragraph" w:styleId="Textkomente">
    <w:name w:val="annotation text"/>
    <w:basedOn w:val="Normln"/>
    <w:link w:val="TextkomenteChar"/>
    <w:unhideWhenUsed/>
    <w:rsid w:val="002126BF"/>
    <w:rPr>
      <w:sz w:val="20"/>
      <w:szCs w:val="20"/>
    </w:rPr>
  </w:style>
  <w:style w:type="character" w:customStyle="1" w:styleId="TextkomenteChar">
    <w:name w:val="Text komentáře Char"/>
    <w:basedOn w:val="Standardnpsmoodstavce"/>
    <w:link w:val="Textkomente"/>
    <w:rsid w:val="002126BF"/>
    <w:rPr>
      <w:rFonts w:ascii="Calibri" w:eastAsia="Calibri" w:hAnsi="Calibri"/>
      <w:lang w:eastAsia="en-US"/>
    </w:rPr>
  </w:style>
  <w:style w:type="paragraph" w:styleId="Pedmtkomente">
    <w:name w:val="annotation subject"/>
    <w:basedOn w:val="Textkomente"/>
    <w:next w:val="Textkomente"/>
    <w:link w:val="PedmtkomenteChar"/>
    <w:uiPriority w:val="99"/>
    <w:unhideWhenUsed/>
    <w:rsid w:val="002126BF"/>
    <w:rPr>
      <w:b/>
      <w:bCs/>
    </w:rPr>
  </w:style>
  <w:style w:type="character" w:customStyle="1" w:styleId="PedmtkomenteChar">
    <w:name w:val="Předmět komentáře Char"/>
    <w:basedOn w:val="TextkomenteChar"/>
    <w:link w:val="Pedmtkomente"/>
    <w:uiPriority w:val="99"/>
    <w:rsid w:val="002126BF"/>
    <w:rPr>
      <w:rFonts w:ascii="Calibri" w:eastAsia="Calibri" w:hAnsi="Calibri"/>
      <w:b/>
      <w:bCs/>
      <w:lang w:eastAsia="en-US"/>
    </w:rPr>
  </w:style>
  <w:style w:type="paragraph" w:styleId="Revize">
    <w:name w:val="Revision"/>
    <w:hidden/>
    <w:uiPriority w:val="99"/>
    <w:semiHidden/>
    <w:rsid w:val="002126BF"/>
    <w:rPr>
      <w:rFonts w:ascii="Calibri" w:eastAsia="Calibri" w:hAnsi="Calibri"/>
      <w:sz w:val="22"/>
      <w:szCs w:val="22"/>
      <w:lang w:eastAsia="en-US"/>
    </w:rPr>
  </w:style>
  <w:style w:type="character" w:customStyle="1" w:styleId="ZkladntextChar">
    <w:name w:val="Základní text Char"/>
    <w:link w:val="Zkladntext"/>
    <w:rsid w:val="002126BF"/>
    <w:rPr>
      <w:b/>
      <w:sz w:val="28"/>
    </w:rPr>
  </w:style>
  <w:style w:type="paragraph" w:customStyle="1" w:styleId="BodyText21">
    <w:name w:val="Body Text 21"/>
    <w:basedOn w:val="Normln"/>
    <w:rsid w:val="007E6AD7"/>
    <w:pPr>
      <w:widowControl w:val="0"/>
      <w:suppressAutoHyphens/>
      <w:spacing w:after="0" w:line="240" w:lineRule="auto"/>
      <w:jc w:val="both"/>
    </w:pPr>
    <w:rPr>
      <w:rFonts w:ascii="Times New Roman" w:eastAsia="Times New Roman" w:hAnsi="Times New Roman"/>
      <w:szCs w:val="20"/>
      <w:lang w:eastAsia="ar-SA"/>
    </w:rPr>
  </w:style>
  <w:style w:type="table" w:styleId="Mkatabulky">
    <w:name w:val="Table Grid"/>
    <w:basedOn w:val="Normlntabulka"/>
    <w:rsid w:val="00C455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odsazen21">
    <w:name w:val="Základní text odsazený 21"/>
    <w:basedOn w:val="Normln"/>
    <w:rsid w:val="00A9305C"/>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1C5691"/>
    <w:pPr>
      <w:numPr>
        <w:ilvl w:val="1"/>
        <w:numId w:val="13"/>
      </w:numPr>
      <w:spacing w:before="60" w:after="0" w:line="240" w:lineRule="auto"/>
    </w:pPr>
    <w:rPr>
      <w:rFonts w:ascii="Arial" w:eastAsia="Times New Roman" w:hAnsi="Arial"/>
      <w:szCs w:val="20"/>
      <w:lang w:eastAsia="cs-CZ"/>
    </w:rPr>
  </w:style>
  <w:style w:type="paragraph" w:customStyle="1" w:styleId="lnek">
    <w:name w:val="Článek"/>
    <w:basedOn w:val="Normln"/>
    <w:rsid w:val="001C5691"/>
    <w:pPr>
      <w:numPr>
        <w:numId w:val="13"/>
      </w:numPr>
      <w:autoSpaceDE w:val="0"/>
      <w:autoSpaceDN w:val="0"/>
      <w:spacing w:before="60" w:after="0" w:line="240" w:lineRule="auto"/>
      <w:jc w:val="center"/>
    </w:pPr>
    <w:rPr>
      <w:rFonts w:ascii="Arial" w:eastAsia="Times New Roman" w:hAnsi="Arial"/>
      <w:b/>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390244">
      <w:bodyDiv w:val="1"/>
      <w:marLeft w:val="0"/>
      <w:marRight w:val="0"/>
      <w:marTop w:val="0"/>
      <w:marBottom w:val="0"/>
      <w:divBdr>
        <w:top w:val="none" w:sz="0" w:space="0" w:color="auto"/>
        <w:left w:val="none" w:sz="0" w:space="0" w:color="auto"/>
        <w:bottom w:val="none" w:sz="0" w:space="0" w:color="auto"/>
        <w:right w:val="none" w:sz="0" w:space="0" w:color="auto"/>
      </w:divBdr>
    </w:div>
    <w:div w:id="1695110594">
      <w:bodyDiv w:val="1"/>
      <w:marLeft w:val="0"/>
      <w:marRight w:val="0"/>
      <w:marTop w:val="0"/>
      <w:marBottom w:val="0"/>
      <w:divBdr>
        <w:top w:val="none" w:sz="0" w:space="0" w:color="auto"/>
        <w:left w:val="none" w:sz="0" w:space="0" w:color="auto"/>
        <w:bottom w:val="none" w:sz="0" w:space="0" w:color="auto"/>
        <w:right w:val="none" w:sz="0" w:space="0" w:color="auto"/>
      </w:divBdr>
    </w:div>
    <w:div w:id="2061705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67327-67C9-44F5-B35E-6D69E06B3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3747</Words>
  <Characters>22110</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Krajská správa a údržba silnic Vysočiny, příspěvková organizace,</vt:lpstr>
    </vt:vector>
  </TitlesOfParts>
  <Company>KSUSV</Company>
  <LinksUpToDate>false</LinksUpToDate>
  <CharactersWithSpaces>25806</CharactersWithSpaces>
  <SharedDoc>false</SharedDoc>
  <HLinks>
    <vt:vector size="6" baseType="variant">
      <vt:variant>
        <vt:i4>7733264</vt:i4>
      </vt:variant>
      <vt:variant>
        <vt:i4>0</vt:i4>
      </vt:variant>
      <vt:variant>
        <vt:i4>0</vt:i4>
      </vt:variant>
      <vt:variant>
        <vt:i4>5</vt:i4>
      </vt:variant>
      <vt:variant>
        <vt:lpwstr>http://bms.vars.cz/h_login.asp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Krajská správa a údržba silnic Vysočiny, příspěvková organizace,</dc:title>
  <dc:creator>zidkova</dc:creator>
  <cp:lastModifiedBy>Baranovič Dušan</cp:lastModifiedBy>
  <cp:revision>3</cp:revision>
  <cp:lastPrinted>2016-01-27T06:09:00Z</cp:lastPrinted>
  <dcterms:created xsi:type="dcterms:W3CDTF">2020-06-18T04:34:00Z</dcterms:created>
  <dcterms:modified xsi:type="dcterms:W3CDTF">2020-06-18T04:36:00Z</dcterms:modified>
</cp:coreProperties>
</file>